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52299B9" w14:textId="77777777" w:rsidR="00CC0948" w:rsidRDefault="00CC0948" w:rsidP="00CC0948">
      <w:pPr>
        <w:pStyle w:val="TitoloDoc"/>
        <w:jc w:val="right"/>
        <w:outlineLvl w:val="0"/>
        <w:rPr>
          <w:b w:val="0"/>
          <w:sz w:val="22"/>
          <w:szCs w:val="22"/>
        </w:rPr>
      </w:pPr>
      <w:r w:rsidRPr="007D0EB7">
        <w:rPr>
          <w:noProof/>
        </w:rPr>
        <w:drawing>
          <wp:inline distT="0" distB="0" distL="0" distR="0" wp14:anchorId="17F282D8" wp14:editId="3C2335DB">
            <wp:extent cx="2423160" cy="1021080"/>
            <wp:effectExtent l="0" t="0" r="0" b="0"/>
            <wp:docPr id="1156140900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70498A" w14:textId="77777777" w:rsidR="00CC0948" w:rsidRPr="00475815" w:rsidRDefault="00CC0948" w:rsidP="00CC0948">
      <w:pPr>
        <w:pStyle w:val="Versdoc"/>
      </w:pPr>
    </w:p>
    <w:p w14:paraId="2DC20C60" w14:textId="77777777" w:rsidR="00CC0948" w:rsidRDefault="00CC0948" w:rsidP="00CC0948">
      <w:pPr>
        <w:pStyle w:val="TitoloDoc"/>
        <w:jc w:val="right"/>
        <w:outlineLvl w:val="0"/>
        <w:rPr>
          <w:noProof/>
        </w:rPr>
      </w:pPr>
      <w:r w:rsidRPr="007D0EB7">
        <w:rPr>
          <w:noProof/>
        </w:rPr>
        <w:drawing>
          <wp:inline distT="0" distB="0" distL="0" distR="0" wp14:anchorId="0294BC47" wp14:editId="1F079B54">
            <wp:extent cx="2529840" cy="541020"/>
            <wp:effectExtent l="0" t="0" r="0" b="0"/>
            <wp:docPr id="1076580530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617F2B" w14:textId="77777777" w:rsidR="00CC0948" w:rsidRDefault="00CC0948" w:rsidP="00CC0948">
      <w:pPr>
        <w:pStyle w:val="Versdoc"/>
      </w:pPr>
    </w:p>
    <w:p w14:paraId="255CF67F" w14:textId="1F584241" w:rsidR="00A00349" w:rsidRDefault="00CC0948" w:rsidP="00CC0948">
      <w:pPr>
        <w:pStyle w:val="Versdoc"/>
        <w:rPr>
          <w:sz w:val="22"/>
          <w:szCs w:val="22"/>
        </w:rPr>
      </w:pPr>
      <w:r w:rsidRPr="007D0EB7">
        <w:rPr>
          <w:noProof/>
        </w:rPr>
        <w:drawing>
          <wp:inline distT="0" distB="0" distL="0" distR="0" wp14:anchorId="01DEAD74" wp14:editId="56B0EDA4">
            <wp:extent cx="2910840" cy="2217420"/>
            <wp:effectExtent l="0" t="0" r="0" b="0"/>
            <wp:docPr id="5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840" cy="221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69291F" w14:textId="77777777" w:rsidR="00A00349" w:rsidRDefault="00A00349">
      <w:pPr>
        <w:pStyle w:val="Versdoc"/>
        <w:rPr>
          <w:sz w:val="22"/>
          <w:szCs w:val="22"/>
        </w:rPr>
      </w:pPr>
    </w:p>
    <w:p w14:paraId="2F5B72F0" w14:textId="77777777" w:rsidR="00A00349" w:rsidRDefault="00A00349">
      <w:pPr>
        <w:pStyle w:val="Versdoc"/>
        <w:rPr>
          <w:sz w:val="22"/>
          <w:szCs w:val="22"/>
        </w:rPr>
      </w:pPr>
    </w:p>
    <w:p w14:paraId="62553195" w14:textId="77777777" w:rsidR="00A00349" w:rsidRDefault="00A00349">
      <w:pPr>
        <w:pStyle w:val="TitoloDoc"/>
        <w:widowControl/>
        <w:overflowPunct/>
        <w:autoSpaceDE/>
        <w:spacing w:line="240" w:lineRule="auto"/>
        <w:textAlignment w:val="auto"/>
      </w:pPr>
      <w:r>
        <w:rPr>
          <w:rFonts w:ascii="Times New Roman" w:hAnsi="Times New Roman" w:cs="Times New Roman"/>
          <w:sz w:val="28"/>
          <w:szCs w:val="28"/>
        </w:rPr>
        <w:t>INS Specifiche dei servizi di integrazione e cooperazione applicativa</w:t>
      </w:r>
    </w:p>
    <w:p w14:paraId="795C1D82" w14:textId="77777777" w:rsidR="00A00349" w:rsidRDefault="00A00349">
      <w:pPr>
        <w:pStyle w:val="TitoloDoc"/>
        <w:widowControl/>
        <w:overflowPunct/>
        <w:autoSpaceDE/>
        <w:spacing w:line="240" w:lineRule="auto"/>
        <w:textAlignment w:val="auto"/>
      </w:pPr>
      <w:r>
        <w:rPr>
          <w:rFonts w:ascii="Times New Roman" w:hAnsi="Times New Roman" w:cs="Times New Roman"/>
          <w:sz w:val="28"/>
          <w:szCs w:val="28"/>
        </w:rPr>
        <w:t>Area Assistenza Domiciliare/Residenziale</w:t>
      </w:r>
    </w:p>
    <w:p w14:paraId="5DE4F225" w14:textId="77777777" w:rsidR="00A00349" w:rsidRDefault="00A00349">
      <w:pPr>
        <w:pStyle w:val="Versdoc"/>
        <w:rPr>
          <w:sz w:val="22"/>
          <w:szCs w:val="22"/>
        </w:rPr>
      </w:pPr>
    </w:p>
    <w:p w14:paraId="332A6144" w14:textId="77777777" w:rsidR="00A00349" w:rsidRDefault="00A00349">
      <w:pPr>
        <w:pStyle w:val="Versdoc"/>
        <w:rPr>
          <w:sz w:val="22"/>
          <w:szCs w:val="22"/>
        </w:rPr>
      </w:pPr>
    </w:p>
    <w:p w14:paraId="7BE22FC9" w14:textId="77777777" w:rsidR="00A00349" w:rsidRDefault="00A00349">
      <w:pPr>
        <w:pStyle w:val="Versdoc"/>
        <w:rPr>
          <w:sz w:val="22"/>
          <w:szCs w:val="22"/>
        </w:rPr>
      </w:pPr>
    </w:p>
    <w:p w14:paraId="2F503A2A" w14:textId="77777777" w:rsidR="00A00349" w:rsidRDefault="00A00349">
      <w:pPr>
        <w:pStyle w:val="Versdoc"/>
        <w:rPr>
          <w:sz w:val="22"/>
          <w:szCs w:val="22"/>
        </w:rPr>
      </w:pPr>
    </w:p>
    <w:p w14:paraId="33D438BF" w14:textId="77777777" w:rsidR="00A00349" w:rsidRDefault="00A00349">
      <w:pPr>
        <w:pStyle w:val="Versdoc"/>
        <w:rPr>
          <w:sz w:val="22"/>
          <w:szCs w:val="22"/>
        </w:rPr>
      </w:pPr>
    </w:p>
    <w:p w14:paraId="6F91C8E8" w14:textId="77777777" w:rsidR="00A00349" w:rsidRDefault="00A00349">
      <w:pPr>
        <w:pStyle w:val="Versdoc"/>
        <w:rPr>
          <w:sz w:val="22"/>
          <w:szCs w:val="22"/>
        </w:rPr>
      </w:pPr>
    </w:p>
    <w:p w14:paraId="46D55E19" w14:textId="631D133D" w:rsidR="00A00349" w:rsidRDefault="00F805A6">
      <w:pPr>
        <w:pStyle w:val="Versdoc"/>
        <w:keepLines/>
        <w:widowControl/>
        <w:spacing w:before="120" w:line="280" w:lineRule="atLeast"/>
      </w:pPr>
      <w:r>
        <w:rPr>
          <w:szCs w:val="20"/>
          <w:lang w:eastAsia="it-IT"/>
        </w:rPr>
        <w:t>Versione 1.</w:t>
      </w:r>
      <w:r w:rsidR="00CC0948">
        <w:rPr>
          <w:szCs w:val="20"/>
          <w:lang w:eastAsia="it-IT"/>
        </w:rPr>
        <w:t>0</w:t>
      </w:r>
    </w:p>
    <w:p w14:paraId="0287BBA1" w14:textId="304085D6" w:rsidR="00A00349" w:rsidRDefault="00CC0948">
      <w:pPr>
        <w:pStyle w:val="Versdoc"/>
        <w:keepLines/>
        <w:widowControl/>
        <w:spacing w:before="120" w:line="280" w:lineRule="atLeast"/>
      </w:pPr>
      <w:r>
        <w:rPr>
          <w:szCs w:val="20"/>
          <w:lang w:eastAsia="it-IT"/>
        </w:rPr>
        <w:t>01 Agosto 2024</w:t>
      </w:r>
    </w:p>
    <w:p w14:paraId="2C35BB19" w14:textId="77777777" w:rsidR="00A00349" w:rsidRDefault="00A00349">
      <w:pPr>
        <w:pStyle w:val="Titol1senzanum"/>
        <w:pageBreakBefore/>
        <w:numPr>
          <w:ilvl w:val="0"/>
          <w:numId w:val="0"/>
        </w:numPr>
      </w:pPr>
      <w:bookmarkStart w:id="0" w:name="_Toc533072020"/>
      <w:r>
        <w:rPr>
          <w:lang w:eastAsia="it-IT"/>
        </w:rPr>
        <w:lastRenderedPageBreak/>
        <w:t>Diritti di Autore e  Clausole di Riservatezza</w:t>
      </w:r>
      <w:bookmarkEnd w:id="0"/>
    </w:p>
    <w:p w14:paraId="65929B2F" w14:textId="77777777" w:rsidR="00CC0948" w:rsidRPr="00CC0948" w:rsidRDefault="00CC0948" w:rsidP="00CC0948">
      <w:pPr>
        <w:spacing w:after="240"/>
        <w:ind w:right="283"/>
        <w:rPr>
          <w:rFonts w:ascii="Times New Roman" w:hAnsi="Times New Roman"/>
        </w:rPr>
      </w:pPr>
      <w:bookmarkStart w:id="1" w:name="_Ref243990414"/>
      <w:bookmarkStart w:id="2" w:name="_Hlk181955906"/>
      <w:r w:rsidRPr="00CC0948">
        <w:rPr>
          <w:rFonts w:ascii="Times New Roman" w:hAnsi="Times New Roman"/>
        </w:rPr>
        <w:t>La proprietà del presente documento è regolata dal contratto tra Regione Puglia ed il RTI Exprivia. Tutti i diritti sono riservati.</w:t>
      </w:r>
    </w:p>
    <w:p w14:paraId="4458376F" w14:textId="77777777" w:rsidR="00CC0948" w:rsidRPr="00CC0948" w:rsidRDefault="00CC0948" w:rsidP="00CC0948">
      <w:pPr>
        <w:spacing w:after="240"/>
        <w:ind w:right="283"/>
        <w:rPr>
          <w:rFonts w:ascii="Times New Roman" w:hAnsi="Times New Roman"/>
        </w:rPr>
      </w:pPr>
      <w:r w:rsidRPr="00CC0948">
        <w:rPr>
          <w:rFonts w:ascii="Times New Roman" w:hAnsi="Times New Roman"/>
        </w:rPr>
        <w:t>A norma della legge sul diritto di autore e del Codice Civile è vietata la riproduzione di questo scritto o di parte di esso con qualsiasi mezzo elettronico, meccanico, per mezzo di fotocopie, microfilm, registratori ed altro, salvo per quanto espressamente autorizzato.</w:t>
      </w:r>
    </w:p>
    <w:p w14:paraId="0753839B" w14:textId="77777777" w:rsidR="00CC0948" w:rsidRPr="00CC0948" w:rsidRDefault="00CC0948" w:rsidP="00CC0948">
      <w:pPr>
        <w:pStyle w:val="Titol2senzanum"/>
        <w:rPr>
          <w:rFonts w:ascii="Times New Roman" w:hAnsi="Times New Roman" w:cs="Times New Roman"/>
          <w:i w:val="0"/>
        </w:rPr>
      </w:pPr>
      <w:r w:rsidRPr="00CC0948">
        <w:rPr>
          <w:rFonts w:ascii="Times New Roman" w:hAnsi="Times New Roman" w:cs="Times New Roman"/>
        </w:rPr>
        <w:t>Storia del Documento</w:t>
      </w:r>
    </w:p>
    <w:tbl>
      <w:tblPr>
        <w:tblW w:w="0" w:type="auto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2"/>
        <w:gridCol w:w="1160"/>
        <w:gridCol w:w="806"/>
        <w:gridCol w:w="1323"/>
        <w:gridCol w:w="4961"/>
      </w:tblGrid>
      <w:tr w:rsidR="00CC0948" w:rsidRPr="00CC0948" w14:paraId="409F4FC6" w14:textId="77777777" w:rsidTr="00BB15E7">
        <w:trPr>
          <w:cantSplit/>
        </w:trPr>
        <w:tc>
          <w:tcPr>
            <w:tcW w:w="822" w:type="dxa"/>
            <w:tcBorders>
              <w:top w:val="double" w:sz="6" w:space="0" w:color="auto"/>
              <w:bottom w:val="double" w:sz="6" w:space="0" w:color="auto"/>
            </w:tcBorders>
          </w:tcPr>
          <w:p w14:paraId="29EC8277" w14:textId="77777777" w:rsidR="00CC0948" w:rsidRPr="00CC0948" w:rsidRDefault="00CC0948" w:rsidP="00BB15E7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CC0948">
              <w:rPr>
                <w:rFonts w:ascii="Times New Roman" w:hAnsi="Times New Roman"/>
                <w:b/>
              </w:rPr>
              <w:t>Ver</w:t>
            </w:r>
          </w:p>
        </w:tc>
        <w:tc>
          <w:tcPr>
            <w:tcW w:w="1160" w:type="dxa"/>
            <w:tcBorders>
              <w:top w:val="double" w:sz="6" w:space="0" w:color="auto"/>
              <w:bottom w:val="double" w:sz="6" w:space="0" w:color="auto"/>
            </w:tcBorders>
          </w:tcPr>
          <w:p w14:paraId="7155C8B3" w14:textId="77777777" w:rsidR="00CC0948" w:rsidRPr="00CC0948" w:rsidRDefault="00CC0948" w:rsidP="00BB15E7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CC0948">
              <w:rPr>
                <w:rFonts w:ascii="Times New Roman" w:hAnsi="Times New Roman"/>
                <w:b/>
              </w:rPr>
              <w:t>Stato</w:t>
            </w:r>
          </w:p>
        </w:tc>
        <w:tc>
          <w:tcPr>
            <w:tcW w:w="806" w:type="dxa"/>
            <w:tcBorders>
              <w:top w:val="double" w:sz="6" w:space="0" w:color="auto"/>
              <w:bottom w:val="double" w:sz="6" w:space="0" w:color="auto"/>
            </w:tcBorders>
          </w:tcPr>
          <w:p w14:paraId="03016115" w14:textId="77777777" w:rsidR="00CC0948" w:rsidRPr="00CC0948" w:rsidRDefault="00CC0948" w:rsidP="00BB15E7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CC0948">
              <w:rPr>
                <w:rFonts w:ascii="Times New Roman" w:hAnsi="Times New Roman"/>
                <w:b/>
              </w:rPr>
              <w:t>Chi</w:t>
            </w:r>
          </w:p>
        </w:tc>
        <w:tc>
          <w:tcPr>
            <w:tcW w:w="1323" w:type="dxa"/>
            <w:tcBorders>
              <w:top w:val="double" w:sz="6" w:space="0" w:color="auto"/>
              <w:bottom w:val="double" w:sz="6" w:space="0" w:color="auto"/>
            </w:tcBorders>
          </w:tcPr>
          <w:p w14:paraId="66F62563" w14:textId="77777777" w:rsidR="00CC0948" w:rsidRPr="00CC0948" w:rsidRDefault="00CC0948" w:rsidP="00BB15E7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CC0948">
              <w:rPr>
                <w:rFonts w:ascii="Times New Roman" w:hAnsi="Times New Roman"/>
                <w:b/>
              </w:rPr>
              <w:t>Data</w:t>
            </w:r>
          </w:p>
        </w:tc>
        <w:tc>
          <w:tcPr>
            <w:tcW w:w="4961" w:type="dxa"/>
            <w:tcBorders>
              <w:top w:val="double" w:sz="6" w:space="0" w:color="auto"/>
              <w:bottom w:val="double" w:sz="6" w:space="0" w:color="auto"/>
            </w:tcBorders>
          </w:tcPr>
          <w:p w14:paraId="0C05411B" w14:textId="77777777" w:rsidR="00CC0948" w:rsidRPr="00CC0948" w:rsidRDefault="00CC0948" w:rsidP="00BB15E7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CC0948">
              <w:rPr>
                <w:rFonts w:ascii="Times New Roman" w:hAnsi="Times New Roman"/>
                <w:b/>
              </w:rPr>
              <w:t>Memorizzato in:</w:t>
            </w:r>
          </w:p>
        </w:tc>
      </w:tr>
      <w:tr w:rsidR="00CC0948" w:rsidRPr="00CC0948" w14:paraId="49C20194" w14:textId="77777777" w:rsidTr="00BB15E7">
        <w:trPr>
          <w:cantSplit/>
        </w:trPr>
        <w:tc>
          <w:tcPr>
            <w:tcW w:w="822" w:type="dxa"/>
            <w:tcBorders>
              <w:top w:val="double" w:sz="6" w:space="0" w:color="auto"/>
            </w:tcBorders>
            <w:vAlign w:val="center"/>
          </w:tcPr>
          <w:p w14:paraId="3AC423CA" w14:textId="77777777" w:rsidR="00CC0948" w:rsidRPr="00CC0948" w:rsidRDefault="00CC0948" w:rsidP="00BB15E7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CC0948">
              <w:rPr>
                <w:rFonts w:ascii="Times New Roman" w:hAnsi="Times New Roman"/>
              </w:rPr>
              <w:t>1.0</w:t>
            </w:r>
          </w:p>
        </w:tc>
        <w:tc>
          <w:tcPr>
            <w:tcW w:w="1160" w:type="dxa"/>
            <w:tcBorders>
              <w:top w:val="double" w:sz="6" w:space="0" w:color="auto"/>
            </w:tcBorders>
            <w:vAlign w:val="center"/>
          </w:tcPr>
          <w:p w14:paraId="119DD374" w14:textId="77777777" w:rsidR="00CC0948" w:rsidRPr="00CC0948" w:rsidRDefault="00CC0948" w:rsidP="00BB15E7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CC0948">
              <w:rPr>
                <w:rFonts w:ascii="Times New Roman" w:hAnsi="Times New Roman"/>
              </w:rPr>
              <w:t>Bozza</w:t>
            </w:r>
          </w:p>
        </w:tc>
        <w:tc>
          <w:tcPr>
            <w:tcW w:w="806" w:type="dxa"/>
            <w:tcBorders>
              <w:top w:val="double" w:sz="6" w:space="0" w:color="auto"/>
            </w:tcBorders>
            <w:vAlign w:val="center"/>
          </w:tcPr>
          <w:p w14:paraId="6EC5BF29" w14:textId="312CE6EC" w:rsidR="00CC0948" w:rsidRPr="00CC0948" w:rsidRDefault="00CC0948" w:rsidP="00BB15E7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CC0948">
              <w:rPr>
                <w:rFonts w:ascii="Times New Roman" w:hAnsi="Times New Roman"/>
              </w:rPr>
              <w:t>G</w:t>
            </w:r>
            <w:r w:rsidRPr="00CC0948">
              <w:rPr>
                <w:rFonts w:ascii="Times New Roman" w:hAnsi="Times New Roman"/>
              </w:rPr>
              <w:t>G</w:t>
            </w:r>
          </w:p>
        </w:tc>
        <w:tc>
          <w:tcPr>
            <w:tcW w:w="1323" w:type="dxa"/>
            <w:tcBorders>
              <w:top w:val="double" w:sz="6" w:space="0" w:color="auto"/>
            </w:tcBorders>
            <w:vAlign w:val="center"/>
          </w:tcPr>
          <w:p w14:paraId="334386AD" w14:textId="77777777" w:rsidR="00CC0948" w:rsidRPr="00CC0948" w:rsidRDefault="00CC0948" w:rsidP="00BB15E7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CC0948">
              <w:rPr>
                <w:rFonts w:ascii="Times New Roman" w:hAnsi="Times New Roman"/>
                <w:szCs w:val="20"/>
              </w:rPr>
              <w:t>01/08</w:t>
            </w:r>
            <w:r w:rsidRPr="00CC0948">
              <w:rPr>
                <w:rFonts w:ascii="Times New Roman" w:hAnsi="Times New Roman"/>
              </w:rPr>
              <w:t>/2024</w:t>
            </w:r>
          </w:p>
        </w:tc>
        <w:tc>
          <w:tcPr>
            <w:tcW w:w="4961" w:type="dxa"/>
            <w:tcBorders>
              <w:top w:val="double" w:sz="6" w:space="0" w:color="auto"/>
            </w:tcBorders>
            <w:vAlign w:val="center"/>
          </w:tcPr>
          <w:p w14:paraId="40925B36" w14:textId="77777777" w:rsidR="00CC0948" w:rsidRPr="00CC0948" w:rsidRDefault="00CC0948" w:rsidP="00BB15E7">
            <w:pPr>
              <w:spacing w:before="48" w:after="48"/>
              <w:rPr>
                <w:rFonts w:ascii="Times New Roman" w:hAnsi="Times New Roman"/>
              </w:rPr>
            </w:pPr>
            <w:r w:rsidRPr="00CC0948">
              <w:rPr>
                <w:rFonts w:ascii="Times New Roman" w:hAnsi="Times New Roman"/>
              </w:rPr>
              <w:t>SGI</w:t>
            </w:r>
          </w:p>
        </w:tc>
      </w:tr>
      <w:tr w:rsidR="00CC0948" w:rsidRPr="00CC0948" w14:paraId="2F2465FD" w14:textId="77777777" w:rsidTr="00BB15E7">
        <w:trPr>
          <w:cantSplit/>
        </w:trPr>
        <w:tc>
          <w:tcPr>
            <w:tcW w:w="822" w:type="dxa"/>
            <w:vAlign w:val="center"/>
          </w:tcPr>
          <w:p w14:paraId="32C3783D" w14:textId="77777777" w:rsidR="00CC0948" w:rsidRPr="00CC0948" w:rsidRDefault="00CC0948" w:rsidP="00BB15E7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0" w:type="dxa"/>
            <w:vAlign w:val="center"/>
          </w:tcPr>
          <w:p w14:paraId="0FE87E1A" w14:textId="77777777" w:rsidR="00CC0948" w:rsidRPr="00CC0948" w:rsidRDefault="00CC0948" w:rsidP="00BB15E7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6" w:type="dxa"/>
            <w:vAlign w:val="center"/>
          </w:tcPr>
          <w:p w14:paraId="653A58ED" w14:textId="77777777" w:rsidR="00CC0948" w:rsidRPr="00CC0948" w:rsidRDefault="00CC0948" w:rsidP="00BB15E7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vAlign w:val="center"/>
          </w:tcPr>
          <w:p w14:paraId="0A725FC2" w14:textId="77777777" w:rsidR="00CC0948" w:rsidRPr="00CC0948" w:rsidRDefault="00CC0948" w:rsidP="00BB15E7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1" w:type="dxa"/>
            <w:vAlign w:val="center"/>
          </w:tcPr>
          <w:p w14:paraId="60D038EA" w14:textId="77777777" w:rsidR="00CC0948" w:rsidRPr="00CC0948" w:rsidRDefault="00CC0948" w:rsidP="00BB15E7">
            <w:pPr>
              <w:spacing w:before="48" w:after="48"/>
              <w:rPr>
                <w:rFonts w:ascii="Times New Roman" w:hAnsi="Times New Roman"/>
              </w:rPr>
            </w:pPr>
          </w:p>
        </w:tc>
      </w:tr>
      <w:tr w:rsidR="00CC0948" w:rsidRPr="00CC0948" w14:paraId="606EE7F3" w14:textId="77777777" w:rsidTr="00BB15E7">
        <w:trPr>
          <w:cantSplit/>
        </w:trPr>
        <w:tc>
          <w:tcPr>
            <w:tcW w:w="822" w:type="dxa"/>
            <w:vAlign w:val="center"/>
          </w:tcPr>
          <w:p w14:paraId="226973DA" w14:textId="77777777" w:rsidR="00CC0948" w:rsidRPr="00CC0948" w:rsidRDefault="00CC0948" w:rsidP="00BB15E7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0" w:type="dxa"/>
            <w:vAlign w:val="center"/>
          </w:tcPr>
          <w:p w14:paraId="428E3CF9" w14:textId="77777777" w:rsidR="00CC0948" w:rsidRPr="00CC0948" w:rsidRDefault="00CC0948" w:rsidP="00BB15E7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6" w:type="dxa"/>
            <w:vAlign w:val="center"/>
          </w:tcPr>
          <w:p w14:paraId="65C600EF" w14:textId="77777777" w:rsidR="00CC0948" w:rsidRPr="00CC0948" w:rsidRDefault="00CC0948" w:rsidP="00BB15E7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vAlign w:val="center"/>
          </w:tcPr>
          <w:p w14:paraId="781EC0EA" w14:textId="77777777" w:rsidR="00CC0948" w:rsidRPr="00CC0948" w:rsidRDefault="00CC0948" w:rsidP="00BB15E7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1" w:type="dxa"/>
            <w:vAlign w:val="center"/>
          </w:tcPr>
          <w:p w14:paraId="4EDBC705" w14:textId="77777777" w:rsidR="00CC0948" w:rsidRPr="00CC0948" w:rsidRDefault="00CC0948" w:rsidP="00BB15E7">
            <w:pPr>
              <w:spacing w:before="48" w:after="48"/>
              <w:rPr>
                <w:rFonts w:ascii="Times New Roman" w:hAnsi="Times New Roman"/>
              </w:rPr>
            </w:pPr>
          </w:p>
        </w:tc>
      </w:tr>
    </w:tbl>
    <w:p w14:paraId="19C54D04" w14:textId="77777777" w:rsidR="00CC0948" w:rsidRPr="00CC0948" w:rsidRDefault="00CC0948" w:rsidP="00CC0948">
      <w:pPr>
        <w:pStyle w:val="Titol2senzanum"/>
        <w:rPr>
          <w:rFonts w:ascii="Times New Roman" w:hAnsi="Times New Roman" w:cs="Times New Roman"/>
          <w:i w:val="0"/>
        </w:rPr>
      </w:pPr>
      <w:r w:rsidRPr="00CC0948">
        <w:rPr>
          <w:rFonts w:ascii="Times New Roman" w:hAnsi="Times New Roman" w:cs="Times New Roman"/>
        </w:rPr>
        <w:t>Storia delle Revisioni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221"/>
      </w:tblGrid>
      <w:tr w:rsidR="00CC0948" w:rsidRPr="00CC0948" w14:paraId="45819817" w14:textId="77777777" w:rsidTr="00BB15E7"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41284FF8" w14:textId="77777777" w:rsidR="00CC0948" w:rsidRPr="00CC0948" w:rsidRDefault="00CC0948" w:rsidP="00BB15E7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CC0948">
              <w:rPr>
                <w:rFonts w:ascii="Times New Roman" w:hAnsi="Times New Roman"/>
                <w:b/>
              </w:rPr>
              <w:t>Ver</w:t>
            </w:r>
          </w:p>
        </w:tc>
        <w:tc>
          <w:tcPr>
            <w:tcW w:w="8221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4290BBCE" w14:textId="77777777" w:rsidR="00CC0948" w:rsidRPr="00CC0948" w:rsidRDefault="00CC0948" w:rsidP="00BB15E7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CC0948">
              <w:rPr>
                <w:rFonts w:ascii="Times New Roman" w:hAnsi="Times New Roman"/>
                <w:b/>
              </w:rPr>
              <w:t>Modifiche</w:t>
            </w:r>
          </w:p>
        </w:tc>
      </w:tr>
      <w:tr w:rsidR="00CC0948" w:rsidRPr="00CC0948" w14:paraId="1E4A7FCE" w14:textId="77777777" w:rsidTr="00BB15E7"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7B4846C" w14:textId="77777777" w:rsidR="00CC0948" w:rsidRPr="00CC0948" w:rsidRDefault="00CC0948" w:rsidP="00BB15E7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CC0948">
              <w:rPr>
                <w:rFonts w:ascii="Times New Roman" w:hAnsi="Times New Roman"/>
              </w:rPr>
              <w:t>1.0</w:t>
            </w:r>
          </w:p>
        </w:tc>
        <w:tc>
          <w:tcPr>
            <w:tcW w:w="822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0348E374" w14:textId="77777777" w:rsidR="00CC0948" w:rsidRPr="00CC0948" w:rsidRDefault="00CC0948" w:rsidP="00BB15E7">
            <w:pPr>
              <w:spacing w:before="48" w:after="48"/>
              <w:rPr>
                <w:rFonts w:ascii="Times New Roman" w:hAnsi="Times New Roman"/>
              </w:rPr>
            </w:pPr>
            <w:r w:rsidRPr="00CC0948">
              <w:rPr>
                <w:rFonts w:ascii="Times New Roman" w:hAnsi="Times New Roman"/>
              </w:rPr>
              <w:t>Versione iniziale contratto Edotto 2024 CIG 982251971.</w:t>
            </w:r>
          </w:p>
        </w:tc>
      </w:tr>
      <w:tr w:rsidR="00CC0948" w:rsidRPr="00CC0948" w14:paraId="4930504F" w14:textId="77777777" w:rsidTr="00BB15E7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2B15D130" w14:textId="77777777" w:rsidR="00CC0948" w:rsidRPr="00CC0948" w:rsidRDefault="00CC0948" w:rsidP="00BB15E7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F06F6A0" w14:textId="77777777" w:rsidR="00CC0948" w:rsidRPr="00CC0948" w:rsidRDefault="00CC0948" w:rsidP="00BB15E7">
            <w:pPr>
              <w:spacing w:before="48" w:after="48"/>
              <w:rPr>
                <w:rFonts w:ascii="Times New Roman" w:hAnsi="Times New Roman"/>
              </w:rPr>
            </w:pPr>
          </w:p>
        </w:tc>
      </w:tr>
      <w:tr w:rsidR="00CC0948" w:rsidRPr="00CC0948" w14:paraId="65770F8B" w14:textId="77777777" w:rsidTr="00BB15E7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5D85CE06" w14:textId="77777777" w:rsidR="00CC0948" w:rsidRPr="00CC0948" w:rsidRDefault="00CC0948" w:rsidP="00BB15E7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713DA886" w14:textId="77777777" w:rsidR="00CC0948" w:rsidRPr="00CC0948" w:rsidRDefault="00CC0948" w:rsidP="00BB15E7">
            <w:pPr>
              <w:spacing w:before="48" w:after="48"/>
              <w:rPr>
                <w:rFonts w:ascii="Times New Roman" w:hAnsi="Times New Roman"/>
              </w:rPr>
            </w:pPr>
          </w:p>
        </w:tc>
      </w:tr>
    </w:tbl>
    <w:p w14:paraId="239C32DF" w14:textId="77777777" w:rsidR="00CC0948" w:rsidRPr="00CC0948" w:rsidRDefault="00CC0948" w:rsidP="00CC0948">
      <w:pPr>
        <w:pStyle w:val="Titol2senzanum"/>
        <w:rPr>
          <w:rFonts w:ascii="Times New Roman" w:hAnsi="Times New Roman" w:cs="Times New Roman"/>
          <w:i w:val="0"/>
          <w:lang w:val="it-IT"/>
        </w:rPr>
      </w:pPr>
      <w:r w:rsidRPr="00CC0948">
        <w:rPr>
          <w:rFonts w:ascii="Times New Roman" w:hAnsi="Times New Roman" w:cs="Times New Roman"/>
          <w:lang w:val="it-IT"/>
        </w:rPr>
        <w:t>Modifiche Previste</w:t>
      </w:r>
    </w:p>
    <w:p w14:paraId="3A5853A7" w14:textId="77777777" w:rsidR="00CC0948" w:rsidRPr="00CC0948" w:rsidRDefault="00CC0948" w:rsidP="00CC0948">
      <w:pPr>
        <w:pStyle w:val="Table"/>
        <w:tabs>
          <w:tab w:val="clear" w:pos="851"/>
          <w:tab w:val="clear" w:pos="2268"/>
          <w:tab w:val="clear" w:pos="3119"/>
          <w:tab w:val="clear" w:pos="4536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rPr>
          <w:rFonts w:ascii="Times New Roman" w:hAnsi="Times New Roman" w:cs="Times New Roman"/>
          <w:lang w:val="it-IT"/>
        </w:rPr>
      </w:pPr>
      <w:r w:rsidRPr="00CC0948">
        <w:rPr>
          <w:rFonts w:ascii="Times New Roman" w:hAnsi="Times New Roman" w:cs="Times New Roman"/>
          <w:lang w:val="it-IT"/>
        </w:rPr>
        <w:t>Nessuna.</w:t>
      </w:r>
    </w:p>
    <w:p w14:paraId="698E01CF" w14:textId="77777777" w:rsidR="00CC0948" w:rsidRPr="00CC0948" w:rsidRDefault="00CC0948" w:rsidP="00CC0948">
      <w:pPr>
        <w:pStyle w:val="Titol2senzanum"/>
        <w:rPr>
          <w:rFonts w:ascii="Times New Roman" w:hAnsi="Times New Roman" w:cs="Times New Roman"/>
          <w:i w:val="0"/>
          <w:lang w:val="it-IT"/>
        </w:rPr>
      </w:pPr>
      <w:r w:rsidRPr="00CC0948">
        <w:rPr>
          <w:rFonts w:ascii="Times New Roman" w:hAnsi="Times New Roman" w:cs="Times New Roman"/>
          <w:lang w:val="it-IT"/>
        </w:rPr>
        <w:t>Tabella Redazione/Approvazione</w:t>
      </w:r>
    </w:p>
    <w:tbl>
      <w:tblPr>
        <w:tblW w:w="9072" w:type="dxa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5100"/>
      </w:tblGrid>
      <w:tr w:rsidR="00CC0948" w:rsidRPr="00CC0948" w14:paraId="294F21BB" w14:textId="77777777" w:rsidTr="00BB15E7">
        <w:tc>
          <w:tcPr>
            <w:tcW w:w="3972" w:type="dxa"/>
            <w:tcBorders>
              <w:bottom w:val="double" w:sz="6" w:space="0" w:color="auto"/>
              <w:right w:val="nil"/>
            </w:tcBorders>
          </w:tcPr>
          <w:p w14:paraId="07E861BB" w14:textId="77777777" w:rsidR="00CC0948" w:rsidRPr="00CC0948" w:rsidRDefault="00CC0948" w:rsidP="00BB15E7">
            <w:pPr>
              <w:keepLines/>
              <w:spacing w:before="120"/>
              <w:ind w:left="72"/>
              <w:rPr>
                <w:rFonts w:ascii="Times New Roman" w:hAnsi="Times New Roman"/>
                <w:b/>
                <w:lang w:eastAsia="it-IT"/>
              </w:rPr>
            </w:pPr>
            <w:r w:rsidRPr="00CC0948">
              <w:rPr>
                <w:rFonts w:ascii="Times New Roman" w:hAnsi="Times New Roman"/>
                <w:b/>
                <w:lang w:eastAsia="it-IT"/>
              </w:rPr>
              <w:t>Responsabile redazione</w:t>
            </w:r>
          </w:p>
        </w:tc>
        <w:tc>
          <w:tcPr>
            <w:tcW w:w="5100" w:type="dxa"/>
            <w:tcBorders>
              <w:left w:val="single" w:sz="6" w:space="0" w:color="auto"/>
              <w:bottom w:val="double" w:sz="6" w:space="0" w:color="auto"/>
            </w:tcBorders>
          </w:tcPr>
          <w:p w14:paraId="78F9FC40" w14:textId="77777777" w:rsidR="00CC0948" w:rsidRPr="00CC0948" w:rsidRDefault="00CC0948" w:rsidP="00BB15E7">
            <w:pPr>
              <w:keepLines/>
              <w:spacing w:before="120"/>
              <w:ind w:left="72"/>
              <w:rPr>
                <w:rFonts w:ascii="Times New Roman" w:hAnsi="Times New Roman"/>
                <w:b/>
                <w:lang w:eastAsia="it-IT"/>
              </w:rPr>
            </w:pPr>
            <w:r w:rsidRPr="00CC0948">
              <w:rPr>
                <w:rFonts w:ascii="Times New Roman" w:hAnsi="Times New Roman"/>
                <w:b/>
                <w:lang w:eastAsia="it-IT"/>
              </w:rPr>
              <w:t>Responsabile approvazione</w:t>
            </w:r>
          </w:p>
        </w:tc>
      </w:tr>
      <w:tr w:rsidR="00CC0948" w:rsidRPr="00CC0948" w14:paraId="552C5833" w14:textId="77777777" w:rsidTr="00BB15E7">
        <w:tc>
          <w:tcPr>
            <w:tcW w:w="3972" w:type="dxa"/>
            <w:tcBorders>
              <w:top w:val="nil"/>
              <w:bottom w:val="double" w:sz="4" w:space="0" w:color="auto"/>
              <w:right w:val="nil"/>
            </w:tcBorders>
          </w:tcPr>
          <w:p w14:paraId="5BCDCDC9" w14:textId="77777777" w:rsidR="00CC0948" w:rsidRPr="00CC0948" w:rsidRDefault="00CC0948" w:rsidP="00BB15E7">
            <w:pPr>
              <w:keepLines/>
              <w:spacing w:before="120"/>
              <w:ind w:left="72"/>
              <w:rPr>
                <w:rFonts w:ascii="Times New Roman" w:hAnsi="Times New Roman"/>
                <w:lang w:eastAsia="it-IT"/>
              </w:rPr>
            </w:pPr>
            <w:r w:rsidRPr="00CC0948">
              <w:rPr>
                <w:rFonts w:ascii="Times New Roman" w:hAnsi="Times New Roman"/>
                <w:lang w:eastAsia="it-IT"/>
              </w:rPr>
              <w:t>Exprivia</w:t>
            </w:r>
          </w:p>
        </w:tc>
        <w:tc>
          <w:tcPr>
            <w:tcW w:w="5100" w:type="dxa"/>
            <w:tcBorders>
              <w:top w:val="nil"/>
              <w:left w:val="single" w:sz="6" w:space="0" w:color="auto"/>
              <w:bottom w:val="double" w:sz="4" w:space="0" w:color="auto"/>
            </w:tcBorders>
          </w:tcPr>
          <w:p w14:paraId="015C8379" w14:textId="77777777" w:rsidR="00CC0948" w:rsidRPr="00CC0948" w:rsidRDefault="00CC0948" w:rsidP="00BB15E7">
            <w:pPr>
              <w:keepLines/>
              <w:spacing w:before="120"/>
              <w:ind w:left="72"/>
              <w:rPr>
                <w:rFonts w:ascii="Times New Roman" w:hAnsi="Times New Roman"/>
                <w:lang w:eastAsia="it-IT"/>
              </w:rPr>
            </w:pPr>
            <w:r w:rsidRPr="00CC0948">
              <w:rPr>
                <w:rFonts w:ascii="Times New Roman" w:hAnsi="Times New Roman"/>
                <w:lang w:eastAsia="it-IT"/>
              </w:rPr>
              <w:t>Regione Puglia</w:t>
            </w:r>
          </w:p>
        </w:tc>
      </w:tr>
    </w:tbl>
    <w:bookmarkEnd w:id="2"/>
    <w:p w14:paraId="58E26730" w14:textId="77777777" w:rsidR="00A00349" w:rsidRDefault="00A00349">
      <w:pPr>
        <w:pStyle w:val="Nessunaspaziatura"/>
        <w:pageBreakBefore/>
        <w:jc w:val="center"/>
      </w:pPr>
      <w:r>
        <w:rPr>
          <w:rStyle w:val="Titolodellibro"/>
          <w:rFonts w:ascii="Arial" w:hAnsi="Arial" w:cs="Arial"/>
          <w:sz w:val="28"/>
          <w:szCs w:val="28"/>
        </w:rPr>
        <w:lastRenderedPageBreak/>
        <w:t>Indice dei contenuti</w:t>
      </w:r>
    </w:p>
    <w:p w14:paraId="009D7499" w14:textId="77777777" w:rsidR="00AF2589" w:rsidRPr="00C43DDB" w:rsidRDefault="00A00349" w:rsidP="00AF2589">
      <w:pPr>
        <w:pStyle w:val="Sommario1"/>
        <w:tabs>
          <w:tab w:val="right" w:leader="dot" w:pos="9628"/>
        </w:tabs>
        <w:rPr>
          <w:rFonts w:eastAsia="Times New Roman"/>
          <w:noProof/>
          <w:lang w:eastAsia="it-IT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</w:p>
    <w:p w14:paraId="338EB4B9" w14:textId="0603E143" w:rsidR="00AF2589" w:rsidRPr="00C43DDB" w:rsidRDefault="00AF2589">
      <w:pPr>
        <w:pStyle w:val="Sommario1"/>
        <w:tabs>
          <w:tab w:val="left" w:pos="708"/>
          <w:tab w:val="right" w:leader="dot" w:pos="9628"/>
        </w:tabs>
        <w:rPr>
          <w:rFonts w:eastAsia="Times New Roman"/>
          <w:noProof/>
          <w:lang w:eastAsia="it-IT"/>
        </w:rPr>
      </w:pPr>
      <w:hyperlink w:anchor="_Toc533072025" w:history="1">
        <w:r w:rsidRPr="009374E8">
          <w:rPr>
            <w:rStyle w:val="Collegamentoipertestuale"/>
            <w:noProof/>
          </w:rPr>
          <w:t>1.</w:t>
        </w:r>
        <w:r w:rsidRPr="00C43DDB">
          <w:rPr>
            <w:rFonts w:eastAsia="Times New Roman"/>
            <w:noProof/>
            <w:lang w:eastAsia="it-IT"/>
          </w:rPr>
          <w:tab/>
        </w:r>
        <w:r w:rsidRPr="009374E8">
          <w:rPr>
            <w:rStyle w:val="Collegamentoipertestuale"/>
            <w:noProof/>
          </w:rPr>
          <w:t>Introduzione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_Toc533072025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C094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4B7FE52" w14:textId="48C4E8AA" w:rsidR="00AF2589" w:rsidRPr="00C43DDB" w:rsidRDefault="00AF2589">
      <w:pPr>
        <w:pStyle w:val="Sommario1"/>
        <w:tabs>
          <w:tab w:val="left" w:pos="708"/>
          <w:tab w:val="right" w:leader="dot" w:pos="9628"/>
        </w:tabs>
        <w:rPr>
          <w:rFonts w:eastAsia="Times New Roman"/>
          <w:noProof/>
          <w:lang w:eastAsia="it-IT"/>
        </w:rPr>
      </w:pPr>
      <w:hyperlink w:anchor="_Toc533072026" w:history="1">
        <w:r w:rsidRPr="009374E8">
          <w:rPr>
            <w:rStyle w:val="Collegamentoipertestuale"/>
            <w:noProof/>
          </w:rPr>
          <w:t>2.</w:t>
        </w:r>
        <w:r w:rsidRPr="00C43DDB">
          <w:rPr>
            <w:rFonts w:eastAsia="Times New Roman"/>
            <w:noProof/>
            <w:lang w:eastAsia="it-IT"/>
          </w:rPr>
          <w:tab/>
        </w:r>
        <w:r w:rsidRPr="009374E8">
          <w:rPr>
            <w:rStyle w:val="Collegamentoipertestuale"/>
            <w:noProof/>
          </w:rPr>
          <w:t>Scopo e Campo di Applicazione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_Toc533072026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C094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1A437FE" w14:textId="43AE3DF5" w:rsidR="00AF2589" w:rsidRPr="00C43DDB" w:rsidRDefault="00AF2589">
      <w:pPr>
        <w:pStyle w:val="Sommario1"/>
        <w:tabs>
          <w:tab w:val="left" w:pos="708"/>
          <w:tab w:val="right" w:leader="dot" w:pos="9628"/>
        </w:tabs>
        <w:rPr>
          <w:rFonts w:eastAsia="Times New Roman"/>
          <w:noProof/>
          <w:lang w:eastAsia="it-IT"/>
        </w:rPr>
      </w:pPr>
      <w:hyperlink w:anchor="_Toc533072027" w:history="1">
        <w:r w:rsidRPr="009374E8">
          <w:rPr>
            <w:rStyle w:val="Collegamentoipertestuale"/>
            <w:noProof/>
          </w:rPr>
          <w:t>3.</w:t>
        </w:r>
        <w:r w:rsidRPr="00C43DDB">
          <w:rPr>
            <w:rFonts w:eastAsia="Times New Roman"/>
            <w:noProof/>
            <w:lang w:eastAsia="it-IT"/>
          </w:rPr>
          <w:tab/>
        </w:r>
        <w:r w:rsidRPr="009374E8">
          <w:rPr>
            <w:rStyle w:val="Collegamentoipertestuale"/>
            <w:noProof/>
          </w:rPr>
          <w:t>Riferimenti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_Toc533072027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C094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404BCD7" w14:textId="24004724" w:rsidR="00AF2589" w:rsidRPr="00C43DDB" w:rsidRDefault="00AF2589">
      <w:pPr>
        <w:pStyle w:val="Sommario1"/>
        <w:tabs>
          <w:tab w:val="left" w:pos="708"/>
          <w:tab w:val="right" w:leader="dot" w:pos="9628"/>
        </w:tabs>
        <w:rPr>
          <w:rFonts w:eastAsia="Times New Roman"/>
          <w:noProof/>
          <w:lang w:eastAsia="it-IT"/>
        </w:rPr>
      </w:pPr>
      <w:hyperlink w:anchor="_Toc533072028" w:history="1">
        <w:r w:rsidRPr="009374E8">
          <w:rPr>
            <w:rStyle w:val="Collegamentoipertestuale"/>
            <w:noProof/>
          </w:rPr>
          <w:t>4.</w:t>
        </w:r>
        <w:r w:rsidRPr="00C43DDB">
          <w:rPr>
            <w:rFonts w:eastAsia="Times New Roman"/>
            <w:noProof/>
            <w:lang w:eastAsia="it-IT"/>
          </w:rPr>
          <w:tab/>
        </w:r>
        <w:r w:rsidRPr="009374E8">
          <w:rPr>
            <w:rStyle w:val="Collegamentoipertestuale"/>
            <w:noProof/>
          </w:rPr>
          <w:t>Termini e definizioni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_Toc533072028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C094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4CD50B8" w14:textId="12494BDD" w:rsidR="00AF2589" w:rsidRPr="00C43DDB" w:rsidRDefault="00AF2589">
      <w:pPr>
        <w:pStyle w:val="Sommario1"/>
        <w:tabs>
          <w:tab w:val="left" w:pos="708"/>
          <w:tab w:val="right" w:leader="dot" w:pos="9628"/>
        </w:tabs>
        <w:rPr>
          <w:rFonts w:eastAsia="Times New Roman"/>
          <w:noProof/>
          <w:lang w:eastAsia="it-IT"/>
        </w:rPr>
      </w:pPr>
      <w:hyperlink w:anchor="_Toc533072029" w:history="1">
        <w:r w:rsidRPr="009374E8">
          <w:rPr>
            <w:rStyle w:val="Collegamentoipertestuale"/>
            <w:noProof/>
          </w:rPr>
          <w:t>5.</w:t>
        </w:r>
        <w:r w:rsidRPr="00C43DDB">
          <w:rPr>
            <w:rFonts w:eastAsia="Times New Roman"/>
            <w:noProof/>
            <w:lang w:eastAsia="it-IT"/>
          </w:rPr>
          <w:tab/>
        </w:r>
        <w:r w:rsidRPr="009374E8">
          <w:rPr>
            <w:rStyle w:val="Collegamentoipertestuale"/>
            <w:noProof/>
          </w:rPr>
          <w:t>Specifiche per l’integrazione in modalità SPCoop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_Toc533072029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C0948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39E8569" w14:textId="36AE4445" w:rsidR="00AF2589" w:rsidRPr="00C43DDB" w:rsidRDefault="00AF2589" w:rsidP="00AF2589">
      <w:pPr>
        <w:pStyle w:val="Sommario2"/>
        <w:tabs>
          <w:tab w:val="left" w:pos="1134"/>
          <w:tab w:val="right" w:leader="dot" w:pos="9628"/>
        </w:tabs>
        <w:ind w:left="709"/>
        <w:rPr>
          <w:rFonts w:eastAsia="Times New Roman"/>
          <w:noProof/>
          <w:lang w:eastAsia="it-IT"/>
        </w:rPr>
      </w:pPr>
      <w:hyperlink w:anchor="_Toc533072030" w:history="1">
        <w:r w:rsidRPr="009374E8">
          <w:rPr>
            <w:rStyle w:val="Collegamentoipertestuale"/>
            <w:noProof/>
          </w:rPr>
          <w:t>5.1</w:t>
        </w:r>
        <w:r w:rsidRPr="00C43DDB">
          <w:rPr>
            <w:rFonts w:eastAsia="Times New Roman"/>
            <w:noProof/>
            <w:lang w:eastAsia="it-IT"/>
          </w:rPr>
          <w:tab/>
        </w:r>
        <w:r w:rsidRPr="009374E8">
          <w:rPr>
            <w:rStyle w:val="Collegamentoipertestuale"/>
            <w:noProof/>
          </w:rPr>
          <w:t>Endpoint di riferimento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_Toc533072030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C0948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370F82E" w14:textId="33F4CA49" w:rsidR="00AF2589" w:rsidRPr="00C43DDB" w:rsidRDefault="00AF2589">
      <w:pPr>
        <w:pStyle w:val="Sommario1"/>
        <w:tabs>
          <w:tab w:val="left" w:pos="708"/>
          <w:tab w:val="right" w:leader="dot" w:pos="9628"/>
        </w:tabs>
        <w:rPr>
          <w:rFonts w:eastAsia="Times New Roman"/>
          <w:noProof/>
          <w:lang w:eastAsia="it-IT"/>
        </w:rPr>
      </w:pPr>
      <w:hyperlink w:anchor="_Toc533072031" w:history="1">
        <w:r w:rsidRPr="009374E8">
          <w:rPr>
            <w:rStyle w:val="Collegamentoipertestuale"/>
            <w:noProof/>
          </w:rPr>
          <w:t>6.</w:t>
        </w:r>
        <w:r w:rsidRPr="00C43DDB">
          <w:rPr>
            <w:rFonts w:eastAsia="Times New Roman"/>
            <w:noProof/>
            <w:lang w:eastAsia="it-IT"/>
          </w:rPr>
          <w:tab/>
        </w:r>
        <w:r w:rsidRPr="009374E8">
          <w:rPr>
            <w:rStyle w:val="Collegamentoipertestuale"/>
            <w:noProof/>
          </w:rPr>
          <w:t>Specifiche per l’integrazione in modalità web services standard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_Toc533072031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C0948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FEDD594" w14:textId="3429A171" w:rsidR="00AF2589" w:rsidRPr="00C43DDB" w:rsidRDefault="00AF2589">
      <w:pPr>
        <w:pStyle w:val="Sommario1"/>
        <w:tabs>
          <w:tab w:val="right" w:leader="dot" w:pos="9628"/>
        </w:tabs>
        <w:rPr>
          <w:rFonts w:eastAsia="Times New Roman"/>
          <w:noProof/>
          <w:lang w:eastAsia="it-IT"/>
        </w:rPr>
      </w:pPr>
      <w:hyperlink w:anchor="_Toc533072032" w:history="1">
        <w:r w:rsidRPr="009374E8">
          <w:rPr>
            <w:rStyle w:val="Collegamentoipertestuale"/>
            <w:noProof/>
          </w:rPr>
          <w:t>Appendice A – Messaggi per i controlli preliminari all’esecuzione del servizio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_Toc533072032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C0948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32275294" w14:textId="77777777" w:rsidR="00A00349" w:rsidRDefault="00A00349">
      <w:pPr>
        <w:rPr>
          <w:rFonts w:eastAsia="Times New Roman"/>
          <w:b/>
          <w:bCs/>
          <w:lang w:val="it-IT" w:eastAsia="it-IT"/>
        </w:rPr>
      </w:pPr>
      <w:r>
        <w:fldChar w:fldCharType="end"/>
      </w:r>
    </w:p>
    <w:p w14:paraId="2997BA01" w14:textId="77777777" w:rsidR="00A00349" w:rsidRDefault="00A00349"/>
    <w:p w14:paraId="3CC781B8" w14:textId="77777777" w:rsidR="00A00349" w:rsidRDefault="00A00349"/>
    <w:p w14:paraId="4CC84304" w14:textId="77777777" w:rsidR="00A00349" w:rsidRDefault="00A00349"/>
    <w:p w14:paraId="39BFBBC2" w14:textId="77777777" w:rsidR="00A00349" w:rsidRDefault="00A00349"/>
    <w:p w14:paraId="0B92CA03" w14:textId="77777777" w:rsidR="00A00349" w:rsidRDefault="00A00349"/>
    <w:p w14:paraId="195C81F9" w14:textId="77777777" w:rsidR="00A00349" w:rsidRDefault="00A00349">
      <w:pPr>
        <w:pStyle w:val="Titolo1"/>
        <w:pageBreakBefore/>
      </w:pPr>
      <w:bookmarkStart w:id="3" w:name="_Ref294741658"/>
      <w:bookmarkStart w:id="4" w:name="_Ref293133258"/>
      <w:bookmarkStart w:id="5" w:name="_Toc533072025"/>
      <w:bookmarkEnd w:id="1"/>
      <w:r>
        <w:lastRenderedPageBreak/>
        <w:t>Introduzione</w:t>
      </w:r>
      <w:bookmarkEnd w:id="5"/>
    </w:p>
    <w:p w14:paraId="0CF2FFBB" w14:textId="77777777" w:rsidR="00A00349" w:rsidRDefault="00A00349">
      <w:pPr>
        <w:ind w:left="567" w:right="-1"/>
        <w:jc w:val="both"/>
      </w:pPr>
      <w:r>
        <w:rPr>
          <w:rFonts w:ascii="Times New Roman" w:hAnsi="Times New Roman"/>
        </w:rPr>
        <w:t>Questo documento descrive le specifiche dei servizi esposti nell’ambito dell’area applicativa Accettazione di Urgenza del sistema Edotto, le cui specifiche sono riportate nel documento “</w:t>
      </w:r>
      <w:r>
        <w:rPr>
          <w:rFonts w:ascii="Times New Roman" w:hAnsi="Times New Roman"/>
          <w:b/>
          <w:u w:val="single"/>
        </w:rPr>
        <w:t>Requisiti funzionali dell’Area Applicativa</w:t>
      </w:r>
      <w:r>
        <w:rPr>
          <w:rFonts w:ascii="Times New Roman" w:hAnsi="Times New Roman"/>
        </w:rPr>
        <w:t xml:space="preserve">”. Le specifiche si riferiscono sia ai servizi esposti in modalità standard </w:t>
      </w:r>
      <w:proofErr w:type="spellStart"/>
      <w:r>
        <w:rPr>
          <w:rFonts w:ascii="Times New Roman" w:hAnsi="Times New Roman"/>
        </w:rPr>
        <w:t>SPCoop</w:t>
      </w:r>
      <w:proofErr w:type="spellEnd"/>
      <w:r>
        <w:rPr>
          <w:rFonts w:ascii="Times New Roman" w:hAnsi="Times New Roman"/>
        </w:rPr>
        <w:t>, che ai servizi esposti in modalità web services standard, i cui dettagli sono riportati del documento “</w:t>
      </w:r>
      <w:r>
        <w:rPr>
          <w:rFonts w:ascii="Times New Roman" w:hAnsi="Times New Roman"/>
          <w:b/>
          <w:u w:val="single"/>
        </w:rPr>
        <w:t xml:space="preserve">Edotto - Specifiche delle misure di sicurezza dei servizi </w:t>
      </w:r>
      <w:proofErr w:type="gramStart"/>
      <w:r>
        <w:rPr>
          <w:rFonts w:ascii="Times New Roman" w:hAnsi="Times New Roman"/>
          <w:b/>
          <w:u w:val="single"/>
        </w:rPr>
        <w:t>esposti</w:t>
      </w:r>
      <w:r>
        <w:rPr>
          <w:rFonts w:ascii="Times New Roman" w:hAnsi="Times New Roman"/>
        </w:rPr>
        <w:t>“</w:t>
      </w:r>
      <w:proofErr w:type="gramEnd"/>
    </w:p>
    <w:p w14:paraId="61496D57" w14:textId="77777777" w:rsidR="00A00349" w:rsidRDefault="00A00349">
      <w:pPr>
        <w:pStyle w:val="Titolo1"/>
      </w:pPr>
      <w:bookmarkStart w:id="6" w:name="_Toc533072026"/>
      <w:r>
        <w:t>Scopo e Campo di Applicazione</w:t>
      </w:r>
      <w:bookmarkEnd w:id="6"/>
      <w:r>
        <w:t xml:space="preserve"> </w:t>
      </w:r>
    </w:p>
    <w:p w14:paraId="58F49C96" w14:textId="77777777" w:rsidR="00A00349" w:rsidRDefault="00A00349">
      <w:pPr>
        <w:ind w:left="567" w:right="-1"/>
        <w:jc w:val="both"/>
      </w:pPr>
      <w:r>
        <w:rPr>
          <w:rFonts w:ascii="Times New Roman" w:hAnsi="Times New Roman"/>
        </w:rPr>
        <w:t>Il presente documento è destinato a progettisti e sviluppatori dei sistemi informativi che devono integrarsi con il sistema Edotto. Costituisce quindi la specifica di riferimento per l’integrazione dei servizi e li descrive in termini di struttura e contenuto dei messaggi di richiesta/risposta.</w:t>
      </w:r>
    </w:p>
    <w:p w14:paraId="3B281B9B" w14:textId="77777777" w:rsidR="00A00349" w:rsidRDefault="00A00349">
      <w:pPr>
        <w:pStyle w:val="Titolo1"/>
      </w:pPr>
      <w:bookmarkStart w:id="7" w:name="_Toc533072027"/>
      <w:r>
        <w:t>Riferimenti</w:t>
      </w:r>
      <w:bookmarkEnd w:id="7"/>
    </w:p>
    <w:p w14:paraId="0CB7DF7B" w14:textId="77777777" w:rsidR="00A00349" w:rsidRDefault="00A00349">
      <w:pPr>
        <w:widowControl w:val="0"/>
        <w:numPr>
          <w:ilvl w:val="0"/>
          <w:numId w:val="7"/>
        </w:numPr>
        <w:overflowPunct w:val="0"/>
        <w:autoSpaceDE w:val="0"/>
        <w:spacing w:before="120" w:after="0" w:line="280" w:lineRule="atLeast"/>
        <w:ind w:left="851" w:right="-1"/>
        <w:jc w:val="both"/>
        <w:textAlignment w:val="baseline"/>
      </w:pPr>
      <w:r>
        <w:rPr>
          <w:rFonts w:ascii="Times New Roman" w:hAnsi="Times New Roman"/>
        </w:rPr>
        <w:t>ANP Analisi dei Processi Area Assistenza Domiciliare/Residenziale</w:t>
      </w:r>
    </w:p>
    <w:p w14:paraId="050520D1" w14:textId="77777777" w:rsidR="00A00349" w:rsidRDefault="00A00349">
      <w:pPr>
        <w:widowControl w:val="0"/>
        <w:numPr>
          <w:ilvl w:val="0"/>
          <w:numId w:val="7"/>
        </w:numPr>
        <w:overflowPunct w:val="0"/>
        <w:autoSpaceDE w:val="0"/>
        <w:spacing w:before="120" w:after="0" w:line="280" w:lineRule="atLeast"/>
        <w:ind w:left="851" w:right="-1"/>
        <w:jc w:val="both"/>
        <w:textAlignment w:val="baseline"/>
      </w:pPr>
      <w:r>
        <w:rPr>
          <w:rFonts w:ascii="Times New Roman" w:hAnsi="Times New Roman"/>
        </w:rPr>
        <w:t>ASWR Requisiti Funzionali Area Assistenza Domiciliare/Residenziale</w:t>
      </w:r>
    </w:p>
    <w:p w14:paraId="30C8AF12" w14:textId="77777777" w:rsidR="00A00349" w:rsidRDefault="00A00349">
      <w:pPr>
        <w:widowControl w:val="0"/>
        <w:numPr>
          <w:ilvl w:val="0"/>
          <w:numId w:val="7"/>
        </w:numPr>
        <w:overflowPunct w:val="0"/>
        <w:autoSpaceDE w:val="0"/>
        <w:spacing w:before="120" w:after="0" w:line="280" w:lineRule="atLeast"/>
        <w:ind w:left="851" w:right="-1"/>
        <w:jc w:val="both"/>
        <w:textAlignment w:val="baseline"/>
      </w:pPr>
      <w:r>
        <w:rPr>
          <w:rFonts w:ascii="Times New Roman" w:hAnsi="Times New Roman"/>
        </w:rPr>
        <w:t>Edotto - Architettura Generale del sistema applicativo</w:t>
      </w:r>
    </w:p>
    <w:p w14:paraId="1DF10169" w14:textId="77777777" w:rsidR="00A00349" w:rsidRDefault="00A00349">
      <w:pPr>
        <w:widowControl w:val="0"/>
        <w:numPr>
          <w:ilvl w:val="0"/>
          <w:numId w:val="7"/>
        </w:numPr>
        <w:overflowPunct w:val="0"/>
        <w:autoSpaceDE w:val="0"/>
        <w:spacing w:before="120" w:after="0" w:line="280" w:lineRule="atLeast"/>
        <w:ind w:left="851" w:right="-1"/>
        <w:jc w:val="both"/>
        <w:textAlignment w:val="baseline"/>
      </w:pPr>
      <w:r>
        <w:rPr>
          <w:rFonts w:ascii="Times New Roman" w:hAnsi="Times New Roman"/>
        </w:rPr>
        <w:t>Edotto - Specifiche delle misure di sicurezza dei servizi esposti.</w:t>
      </w:r>
    </w:p>
    <w:bookmarkEnd w:id="3"/>
    <w:bookmarkEnd w:id="4"/>
    <w:p w14:paraId="41CFD1A4" w14:textId="77777777" w:rsidR="00A00349" w:rsidRDefault="00A00349">
      <w:pPr>
        <w:widowControl w:val="0"/>
        <w:overflowPunct w:val="0"/>
        <w:autoSpaceDE w:val="0"/>
        <w:spacing w:before="120" w:after="0" w:line="280" w:lineRule="atLeast"/>
        <w:ind w:left="283"/>
        <w:jc w:val="both"/>
        <w:textAlignment w:val="baseline"/>
        <w:rPr>
          <w:rFonts w:ascii="Times New Roman" w:hAnsi="Times New Roman"/>
        </w:rPr>
      </w:pPr>
    </w:p>
    <w:p w14:paraId="5CAA58C4" w14:textId="77777777" w:rsidR="00A00349" w:rsidRDefault="00A00349">
      <w:pPr>
        <w:pStyle w:val="Titolo1"/>
      </w:pPr>
      <w:bookmarkStart w:id="8" w:name="_Toc533072028"/>
      <w:r>
        <w:t>Termini e definizioni</w:t>
      </w:r>
      <w:bookmarkEnd w:id="8"/>
    </w:p>
    <w:p w14:paraId="0E1C4F64" w14:textId="77777777" w:rsidR="00A00349" w:rsidRDefault="00A00349">
      <w:pPr>
        <w:ind w:left="567" w:right="-1"/>
        <w:jc w:val="both"/>
      </w:pPr>
      <w:r>
        <w:rPr>
          <w:rFonts w:ascii="Times New Roman" w:hAnsi="Times New Roman"/>
          <w:b/>
        </w:rPr>
        <w:t>Sistema Fruitore</w:t>
      </w:r>
      <w:r>
        <w:rPr>
          <w:rFonts w:ascii="Times New Roman" w:hAnsi="Times New Roman"/>
        </w:rPr>
        <w:t>: sistema informativo cooperante con Edotto che fruisce dei servizi esposti da quest’ultimo secondo le modalità concordate e conformemente alle specifiche tecniche di integrazione.</w:t>
      </w:r>
    </w:p>
    <w:p w14:paraId="6F1E704A" w14:textId="77777777" w:rsidR="00A00349" w:rsidRDefault="00A00349">
      <w:pPr>
        <w:ind w:left="567" w:right="-1"/>
        <w:jc w:val="both"/>
      </w:pPr>
      <w:r>
        <w:rPr>
          <w:rFonts w:ascii="Times New Roman" w:hAnsi="Times New Roman"/>
          <w:b/>
        </w:rPr>
        <w:t>Sistema Erogatore</w:t>
      </w:r>
      <w:r>
        <w:rPr>
          <w:rFonts w:ascii="Times New Roman" w:hAnsi="Times New Roman"/>
        </w:rPr>
        <w:t xml:space="preserve">: sistema informativo che espone servizi (in modalità web services o </w:t>
      </w:r>
      <w:proofErr w:type="spellStart"/>
      <w:r>
        <w:rPr>
          <w:rFonts w:ascii="Times New Roman" w:hAnsi="Times New Roman"/>
        </w:rPr>
        <w:t>SPCoop</w:t>
      </w:r>
      <w:proofErr w:type="spellEnd"/>
      <w:r>
        <w:rPr>
          <w:rFonts w:ascii="Times New Roman" w:hAnsi="Times New Roman"/>
        </w:rPr>
        <w:t xml:space="preserve">) che possono essere invocati da un sistema fruitore per portare a compimento specifici obiettivi di cooperazione applicativa tra sistemi. </w:t>
      </w:r>
    </w:p>
    <w:p w14:paraId="7DC6B33A" w14:textId="77777777" w:rsidR="00A00349" w:rsidRDefault="00A00349">
      <w:pPr>
        <w:ind w:left="567" w:right="-1"/>
        <w:jc w:val="both"/>
      </w:pPr>
      <w:r>
        <w:rPr>
          <w:rFonts w:ascii="Times New Roman" w:hAnsi="Times New Roman"/>
          <w:b/>
        </w:rPr>
        <w:t>Scenario di Integrazione</w:t>
      </w:r>
      <w:r>
        <w:rPr>
          <w:rFonts w:ascii="Times New Roman" w:hAnsi="Times New Roman"/>
        </w:rPr>
        <w:t xml:space="preserve">: descrizione dettagliata delle modalità con cui un sistema fruitore interagisce con un sistema erogatore </w:t>
      </w:r>
      <w:proofErr w:type="gramStart"/>
      <w:r>
        <w:rPr>
          <w:rFonts w:ascii="Times New Roman" w:hAnsi="Times New Roman"/>
        </w:rPr>
        <w:t>per  portare</w:t>
      </w:r>
      <w:proofErr w:type="gramEnd"/>
      <w:r>
        <w:rPr>
          <w:rFonts w:ascii="Times New Roman" w:hAnsi="Times New Roman"/>
        </w:rPr>
        <w:t xml:space="preserve"> a compimento specifici obiettivi di cooperazione applicativa. </w:t>
      </w:r>
    </w:p>
    <w:p w14:paraId="4AD6AB16" w14:textId="77777777" w:rsidR="00A00349" w:rsidRDefault="00A00349">
      <w:pPr>
        <w:pStyle w:val="UseCaseSection"/>
        <w:keepLines/>
        <w:spacing w:before="120" w:line="280" w:lineRule="atLeast"/>
        <w:ind w:left="0"/>
        <w:rPr>
          <w:rFonts w:ascii="Times New Roman" w:hAnsi="Times New Roman" w:cs="Times New Roman"/>
        </w:rPr>
      </w:pPr>
    </w:p>
    <w:p w14:paraId="286E3DF1" w14:textId="77777777" w:rsidR="00A00349" w:rsidRDefault="00A00349">
      <w:pPr>
        <w:pStyle w:val="UseCaseSection"/>
        <w:keepLines/>
        <w:tabs>
          <w:tab w:val="left" w:pos="360"/>
          <w:tab w:val="left" w:pos="900"/>
        </w:tabs>
        <w:spacing w:before="120" w:line="280" w:lineRule="atLeast"/>
        <w:ind w:left="360" w:hanging="360"/>
        <w:rPr>
          <w:rFonts w:ascii="Times New Roman" w:hAnsi="Times New Roman" w:cs="Times New Roman"/>
          <w:sz w:val="22"/>
          <w:szCs w:val="22"/>
        </w:rPr>
      </w:pPr>
    </w:p>
    <w:p w14:paraId="284AFCF3" w14:textId="77777777" w:rsidR="00A00349" w:rsidRDefault="00A00349">
      <w:pPr>
        <w:pStyle w:val="UseCaseSection"/>
        <w:keepLines/>
        <w:tabs>
          <w:tab w:val="left" w:pos="360"/>
          <w:tab w:val="left" w:pos="900"/>
        </w:tabs>
        <w:spacing w:before="120" w:line="280" w:lineRule="atLeast"/>
        <w:ind w:left="360" w:hanging="360"/>
        <w:rPr>
          <w:rFonts w:ascii="Times New Roman" w:hAnsi="Times New Roman" w:cs="Times New Roman"/>
          <w:sz w:val="22"/>
          <w:szCs w:val="22"/>
        </w:rPr>
      </w:pPr>
    </w:p>
    <w:p w14:paraId="5FD6CB2B" w14:textId="77777777" w:rsidR="00A00349" w:rsidRDefault="00A00349">
      <w:pPr>
        <w:pStyle w:val="UseCaseSection"/>
        <w:keepLines/>
        <w:tabs>
          <w:tab w:val="left" w:pos="360"/>
          <w:tab w:val="left" w:pos="900"/>
        </w:tabs>
        <w:spacing w:before="120" w:line="280" w:lineRule="atLeast"/>
        <w:ind w:left="360" w:hanging="360"/>
        <w:rPr>
          <w:rFonts w:ascii="Times New Roman" w:hAnsi="Times New Roman" w:cs="Times New Roman"/>
          <w:sz w:val="22"/>
          <w:szCs w:val="22"/>
        </w:rPr>
      </w:pPr>
    </w:p>
    <w:p w14:paraId="4E3D291B" w14:textId="77777777" w:rsidR="00A00349" w:rsidRDefault="00A00349">
      <w:pPr>
        <w:pStyle w:val="Titolo1"/>
        <w:pageBreakBefore/>
      </w:pPr>
      <w:bookmarkStart w:id="9" w:name="_Ref243972637"/>
      <w:bookmarkStart w:id="10" w:name="_Toc533072029"/>
      <w:r>
        <w:lastRenderedPageBreak/>
        <w:t xml:space="preserve">Specifiche per l’integrazione in modalità </w:t>
      </w:r>
      <w:proofErr w:type="spellStart"/>
      <w:r>
        <w:t>SPCoop</w:t>
      </w:r>
      <w:bookmarkEnd w:id="10"/>
      <w:proofErr w:type="spellEnd"/>
    </w:p>
    <w:p w14:paraId="1B5ECDA6" w14:textId="77777777" w:rsidR="00A00349" w:rsidRDefault="00A00349">
      <w:pPr>
        <w:ind w:left="567" w:right="-1"/>
        <w:jc w:val="both"/>
      </w:pPr>
      <w:r>
        <w:rPr>
          <w:rFonts w:ascii="Times New Roman" w:hAnsi="Times New Roman"/>
        </w:rPr>
        <w:t xml:space="preserve">L’invocazione dei servizi esposti in cooperazione applicativa dal sistema </w:t>
      </w:r>
      <w:proofErr w:type="gramStart"/>
      <w:r>
        <w:rPr>
          <w:rFonts w:ascii="Times New Roman" w:hAnsi="Times New Roman"/>
        </w:rPr>
        <w:t>Edotto  richiede</w:t>
      </w:r>
      <w:proofErr w:type="gramEnd"/>
      <w:r>
        <w:rPr>
          <w:rFonts w:ascii="Times New Roman" w:hAnsi="Times New Roman"/>
        </w:rPr>
        <w:t xml:space="preserve"> l’invio di Buste di e-government alla relativa Porta di Dominio. </w:t>
      </w:r>
    </w:p>
    <w:p w14:paraId="1F040ECE" w14:textId="77777777" w:rsidR="00A00349" w:rsidRDefault="00A00349">
      <w:pPr>
        <w:ind w:left="567" w:right="-1"/>
        <w:jc w:val="both"/>
      </w:pPr>
      <w:r>
        <w:rPr>
          <w:rFonts w:ascii="Times New Roman" w:hAnsi="Times New Roman"/>
        </w:rPr>
        <w:t>Il contenuto applicativo delle Buste di e-</w:t>
      </w:r>
      <w:proofErr w:type="spellStart"/>
      <w:r>
        <w:rPr>
          <w:rFonts w:ascii="Times New Roman" w:hAnsi="Times New Roman"/>
        </w:rPr>
        <w:t>gov</w:t>
      </w:r>
      <w:proofErr w:type="spellEnd"/>
      <w:r>
        <w:rPr>
          <w:rFonts w:ascii="Times New Roman" w:hAnsi="Times New Roman"/>
        </w:rPr>
        <w:t xml:space="preserve"> è rappresentato da stringhe XML con sintassi SOAP 1.1.</w:t>
      </w:r>
    </w:p>
    <w:p w14:paraId="79B8C2D5" w14:textId="77777777" w:rsidR="00A00349" w:rsidRDefault="00A00349">
      <w:pPr>
        <w:ind w:left="567" w:right="-1"/>
        <w:jc w:val="both"/>
      </w:pPr>
      <w:r>
        <w:rPr>
          <w:rFonts w:ascii="Times New Roman" w:hAnsi="Times New Roman"/>
        </w:rPr>
        <w:t xml:space="preserve">Sia il messaggio di richiesta che quello di risposta viaggiano all’interno delle buste come contenuto applicativo. Nel body delle buste è stata usata la codifica descrizione </w:t>
      </w:r>
      <w:proofErr w:type="spellStart"/>
      <w:r>
        <w:rPr>
          <w:rFonts w:ascii="Times New Roman" w:hAnsi="Times New Roman"/>
        </w:rPr>
        <w:t>egov</w:t>
      </w:r>
      <w:proofErr w:type="spellEnd"/>
      <w:r>
        <w:rPr>
          <w:rFonts w:ascii="Times New Roman" w:hAnsi="Times New Roman"/>
        </w:rPr>
        <w:t xml:space="preserve"> 2005. </w:t>
      </w:r>
    </w:p>
    <w:p w14:paraId="401768F4" w14:textId="77777777" w:rsidR="00A00349" w:rsidRDefault="00A00349">
      <w:pPr>
        <w:ind w:left="567" w:right="-1"/>
        <w:jc w:val="both"/>
      </w:pPr>
      <w:r>
        <w:rPr>
          <w:rFonts w:ascii="Times New Roman" w:hAnsi="Times New Roman"/>
        </w:rPr>
        <w:t>In allegato al presente documento vengono forniti e ne costituiscono parte integrante i seguenti elementi, definiti in coerenza con le norme tecniche CNIPA/</w:t>
      </w:r>
      <w:proofErr w:type="spellStart"/>
      <w:r>
        <w:rPr>
          <w:rFonts w:ascii="Times New Roman" w:hAnsi="Times New Roman"/>
        </w:rPr>
        <w:t>DigitPA</w:t>
      </w:r>
      <w:proofErr w:type="spellEnd"/>
      <w:r>
        <w:rPr>
          <w:rFonts w:ascii="Times New Roman" w:hAnsi="Times New Roman"/>
        </w:rPr>
        <w:t xml:space="preserve"> riguardanti la descrizione degli Accordi di Servizio </w:t>
      </w:r>
      <w:proofErr w:type="spellStart"/>
      <w:r>
        <w:rPr>
          <w:rFonts w:ascii="Times New Roman" w:hAnsi="Times New Roman"/>
        </w:rPr>
        <w:t>SPCoop</w:t>
      </w:r>
      <w:proofErr w:type="spellEnd"/>
      <w:r>
        <w:rPr>
          <w:rFonts w:ascii="Times New Roman" w:hAnsi="Times New Roman"/>
        </w:rPr>
        <w:t>.</w:t>
      </w:r>
    </w:p>
    <w:p w14:paraId="5D2230FB" w14:textId="77777777" w:rsidR="00A00349" w:rsidRDefault="00A00349">
      <w:pPr>
        <w:keepLines/>
        <w:numPr>
          <w:ilvl w:val="0"/>
          <w:numId w:val="3"/>
        </w:numPr>
        <w:spacing w:before="120" w:after="0" w:line="280" w:lineRule="atLeast"/>
        <w:ind w:left="1571" w:right="-1"/>
        <w:jc w:val="both"/>
      </w:pPr>
      <w:r>
        <w:rPr>
          <w:rFonts w:ascii="Times New Roman" w:hAnsi="Times New Roman"/>
        </w:rPr>
        <w:t>una cartella &lt;Entità&gt;_</w:t>
      </w:r>
      <w:proofErr w:type="spellStart"/>
      <w:r>
        <w:rPr>
          <w:rFonts w:ascii="Times New Roman" w:hAnsi="Times New Roman"/>
        </w:rPr>
        <w:t>AdsParteComune</w:t>
      </w:r>
      <w:proofErr w:type="spellEnd"/>
      <w:r>
        <w:rPr>
          <w:rFonts w:ascii="Times New Roman" w:hAnsi="Times New Roman"/>
        </w:rPr>
        <w:t xml:space="preserve"> per ogni entità dell’area su cui sono attestati i servizi, contenenti ciascuna i seguenti elementi</w:t>
      </w:r>
    </w:p>
    <w:p w14:paraId="03BDECF2" w14:textId="77777777" w:rsidR="00A00349" w:rsidRDefault="00A00349">
      <w:pPr>
        <w:keepLines/>
        <w:numPr>
          <w:ilvl w:val="1"/>
          <w:numId w:val="9"/>
        </w:numPr>
        <w:spacing w:before="120" w:after="0" w:line="280" w:lineRule="atLeast"/>
        <w:ind w:left="2291" w:right="-1"/>
        <w:jc w:val="both"/>
      </w:pPr>
      <w:r>
        <w:rPr>
          <w:rFonts w:ascii="Times New Roman" w:hAnsi="Times New Roman"/>
        </w:rPr>
        <w:t xml:space="preserve">una </w:t>
      </w:r>
      <w:proofErr w:type="spellStart"/>
      <w:r>
        <w:rPr>
          <w:rFonts w:ascii="Times New Roman" w:hAnsi="Times New Roman"/>
        </w:rPr>
        <w:t>cartela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  <w:i/>
        </w:rPr>
        <w:t>componentiAds</w:t>
      </w:r>
      <w:proofErr w:type="spellEnd"/>
    </w:p>
    <w:p w14:paraId="2837B8A3" w14:textId="77777777" w:rsidR="00A00349" w:rsidRDefault="00A00349">
      <w:pPr>
        <w:keepLines/>
        <w:numPr>
          <w:ilvl w:val="1"/>
          <w:numId w:val="9"/>
        </w:numPr>
        <w:spacing w:before="120" w:after="0" w:line="280" w:lineRule="atLeast"/>
        <w:ind w:left="2291" w:right="-1"/>
        <w:jc w:val="both"/>
      </w:pPr>
      <w:r>
        <w:rPr>
          <w:rFonts w:ascii="Times New Roman" w:hAnsi="Times New Roman"/>
        </w:rPr>
        <w:t>adsManifest.xml</w:t>
      </w:r>
    </w:p>
    <w:p w14:paraId="7CB30BF2" w14:textId="77777777" w:rsidR="00A00349" w:rsidRDefault="00A00349">
      <w:pPr>
        <w:spacing w:before="240"/>
        <w:ind w:left="567" w:right="-1"/>
        <w:jc w:val="both"/>
      </w:pPr>
      <w:r>
        <w:rPr>
          <w:rFonts w:ascii="Times New Roman" w:hAnsi="Times New Roman"/>
        </w:rPr>
        <w:t xml:space="preserve">La cartella </w:t>
      </w:r>
      <w:proofErr w:type="spellStart"/>
      <w:r>
        <w:rPr>
          <w:rFonts w:ascii="Times New Roman" w:hAnsi="Times New Roman"/>
          <w:i/>
        </w:rPr>
        <w:t>componentiAds</w:t>
      </w:r>
      <w:proofErr w:type="spellEnd"/>
      <w:r>
        <w:rPr>
          <w:rFonts w:ascii="Times New Roman" w:hAnsi="Times New Roman"/>
        </w:rPr>
        <w:t xml:space="preserve"> prevede una sottocartella </w:t>
      </w:r>
      <w:proofErr w:type="spellStart"/>
      <w:r>
        <w:rPr>
          <w:rFonts w:ascii="Times New Roman" w:hAnsi="Times New Roman"/>
          <w:i/>
        </w:rPr>
        <w:t>parteComune</w:t>
      </w:r>
      <w:proofErr w:type="spellEnd"/>
      <w:r>
        <w:rPr>
          <w:rFonts w:ascii="Times New Roman" w:hAnsi="Times New Roman"/>
        </w:rPr>
        <w:t xml:space="preserve"> che a sua volta è strutturata in </w:t>
      </w:r>
    </w:p>
    <w:p w14:paraId="7BDE2EBC" w14:textId="77777777" w:rsidR="00A00349" w:rsidRDefault="00A00349">
      <w:pPr>
        <w:keepLines/>
        <w:numPr>
          <w:ilvl w:val="0"/>
          <w:numId w:val="9"/>
        </w:numPr>
        <w:spacing w:before="120" w:after="0" w:line="280" w:lineRule="atLeast"/>
        <w:ind w:left="1571" w:right="-1"/>
        <w:jc w:val="both"/>
      </w:pPr>
      <w:r>
        <w:rPr>
          <w:rFonts w:ascii="Times New Roman" w:hAnsi="Times New Roman"/>
        </w:rPr>
        <w:t>Allegati</w:t>
      </w:r>
    </w:p>
    <w:p w14:paraId="15B3CAD3" w14:textId="77777777" w:rsidR="00A00349" w:rsidRDefault="00A00349">
      <w:pPr>
        <w:keepLines/>
        <w:numPr>
          <w:ilvl w:val="0"/>
          <w:numId w:val="9"/>
        </w:numPr>
        <w:spacing w:before="120" w:after="0" w:line="280" w:lineRule="atLeast"/>
        <w:ind w:left="1571" w:right="-1"/>
        <w:jc w:val="both"/>
      </w:pPr>
      <w:proofErr w:type="spellStart"/>
      <w:r>
        <w:rPr>
          <w:rFonts w:ascii="Times New Roman" w:hAnsi="Times New Roman"/>
        </w:rPr>
        <w:t>componenteSemiformale</w:t>
      </w:r>
      <w:proofErr w:type="spellEnd"/>
      <w:r>
        <w:rPr>
          <w:rFonts w:ascii="Times New Roman" w:hAnsi="Times New Roman"/>
        </w:rPr>
        <w:t xml:space="preserve"> </w:t>
      </w:r>
    </w:p>
    <w:p w14:paraId="2D78C31D" w14:textId="77777777" w:rsidR="00A00349" w:rsidRDefault="00A00349">
      <w:pPr>
        <w:keepLines/>
        <w:numPr>
          <w:ilvl w:val="0"/>
          <w:numId w:val="9"/>
        </w:numPr>
        <w:spacing w:before="120" w:after="0" w:line="280" w:lineRule="atLeast"/>
        <w:ind w:left="1571" w:right="-1"/>
        <w:jc w:val="both"/>
      </w:pPr>
      <w:proofErr w:type="spellStart"/>
      <w:r>
        <w:rPr>
          <w:rFonts w:ascii="Times New Roman" w:hAnsi="Times New Roman"/>
        </w:rPr>
        <w:t>specificaInterfacciaParteComune</w:t>
      </w:r>
      <w:proofErr w:type="spellEnd"/>
    </w:p>
    <w:p w14:paraId="0CE20DCC" w14:textId="77777777" w:rsidR="00A00349" w:rsidRDefault="00A00349">
      <w:pPr>
        <w:spacing w:before="240"/>
        <w:ind w:left="567" w:right="-1"/>
        <w:jc w:val="both"/>
      </w:pPr>
      <w:r>
        <w:rPr>
          <w:rFonts w:ascii="Times New Roman" w:hAnsi="Times New Roman"/>
        </w:rPr>
        <w:t>Contenenti rispettivamente quanto segue.</w:t>
      </w:r>
    </w:p>
    <w:p w14:paraId="573811EA" w14:textId="77777777" w:rsidR="00A00349" w:rsidRDefault="00A00349">
      <w:pPr>
        <w:keepLines/>
        <w:numPr>
          <w:ilvl w:val="0"/>
          <w:numId w:val="9"/>
        </w:numPr>
        <w:spacing w:before="120" w:after="0" w:line="280" w:lineRule="atLeast"/>
        <w:ind w:left="1571" w:right="-1"/>
        <w:jc w:val="both"/>
      </w:pPr>
      <w:r>
        <w:rPr>
          <w:rFonts w:ascii="Times New Roman" w:hAnsi="Times New Roman"/>
          <w:u w:val="single"/>
        </w:rPr>
        <w:t>Allegati</w:t>
      </w:r>
    </w:p>
    <w:p w14:paraId="1D1430CD" w14:textId="77777777" w:rsidR="00A00349" w:rsidRDefault="00A00349">
      <w:pPr>
        <w:keepLines/>
        <w:numPr>
          <w:ilvl w:val="1"/>
          <w:numId w:val="9"/>
        </w:numPr>
        <w:spacing w:before="120" w:after="0" w:line="280" w:lineRule="atLeast"/>
        <w:ind w:left="2291" w:right="-1"/>
        <w:jc w:val="both"/>
      </w:pPr>
      <w:proofErr w:type="spellStart"/>
      <w:r>
        <w:rPr>
          <w:rFonts w:ascii="Times New Roman" w:hAnsi="Times New Roman"/>
        </w:rPr>
        <w:t>Javadoc</w:t>
      </w:r>
      <w:proofErr w:type="spellEnd"/>
      <w:r>
        <w:rPr>
          <w:rFonts w:ascii="Times New Roman" w:hAnsi="Times New Roman"/>
        </w:rPr>
        <w:t xml:space="preserve"> che definisce la semantica dei messaggi di richiesta e di risposta</w:t>
      </w:r>
    </w:p>
    <w:p w14:paraId="2AA0E671" w14:textId="77777777" w:rsidR="00A00349" w:rsidRDefault="00A00349">
      <w:pPr>
        <w:keepLines/>
        <w:numPr>
          <w:ilvl w:val="1"/>
          <w:numId w:val="9"/>
        </w:numPr>
        <w:spacing w:before="120" w:after="0" w:line="280" w:lineRule="atLeast"/>
        <w:ind w:left="2291" w:right="-1"/>
        <w:jc w:val="both"/>
      </w:pPr>
      <w:r>
        <w:rPr>
          <w:rFonts w:ascii="Times New Roman" w:hAnsi="Times New Roman"/>
        </w:rPr>
        <w:t>Mapping-AzioneEgov-Operation.doc</w:t>
      </w:r>
    </w:p>
    <w:p w14:paraId="79B538D7" w14:textId="77777777" w:rsidR="00A00349" w:rsidRDefault="00A00349">
      <w:pPr>
        <w:keepLines/>
        <w:numPr>
          <w:ilvl w:val="0"/>
          <w:numId w:val="9"/>
        </w:numPr>
        <w:spacing w:before="120" w:after="0" w:line="280" w:lineRule="atLeast"/>
        <w:ind w:left="1571" w:right="-1"/>
        <w:jc w:val="both"/>
      </w:pPr>
      <w:proofErr w:type="spellStart"/>
      <w:r>
        <w:rPr>
          <w:rFonts w:ascii="Times New Roman" w:hAnsi="Times New Roman"/>
          <w:u w:val="single"/>
        </w:rPr>
        <w:t>componenteSemiformale</w:t>
      </w:r>
      <w:proofErr w:type="spellEnd"/>
      <w:r>
        <w:rPr>
          <w:rFonts w:ascii="Times New Roman" w:hAnsi="Times New Roman"/>
          <w:u w:val="single"/>
        </w:rPr>
        <w:t xml:space="preserve"> </w:t>
      </w:r>
    </w:p>
    <w:p w14:paraId="38528E5C" w14:textId="77777777" w:rsidR="00A00349" w:rsidRDefault="00A00349">
      <w:pPr>
        <w:keepLines/>
        <w:numPr>
          <w:ilvl w:val="1"/>
          <w:numId w:val="9"/>
        </w:numPr>
        <w:spacing w:before="120" w:after="0" w:line="280" w:lineRule="atLeast"/>
        <w:ind w:left="2291" w:right="-1"/>
        <w:jc w:val="both"/>
      </w:pPr>
      <w:r>
        <w:rPr>
          <w:rFonts w:ascii="Times New Roman" w:hAnsi="Times New Roman"/>
        </w:rPr>
        <w:t>&lt;Entità&gt;WS_ProfiloCollaborazione.xml</w:t>
      </w:r>
    </w:p>
    <w:p w14:paraId="522C3BCF" w14:textId="77777777" w:rsidR="00A00349" w:rsidRDefault="00A00349">
      <w:pPr>
        <w:keepLines/>
        <w:numPr>
          <w:ilvl w:val="0"/>
          <w:numId w:val="9"/>
        </w:numPr>
        <w:spacing w:before="120" w:after="0" w:line="280" w:lineRule="atLeast"/>
        <w:ind w:left="1571" w:right="-1"/>
        <w:jc w:val="both"/>
      </w:pPr>
      <w:proofErr w:type="spellStart"/>
      <w:r>
        <w:rPr>
          <w:rFonts w:ascii="Times New Roman" w:hAnsi="Times New Roman"/>
          <w:u w:val="single"/>
        </w:rPr>
        <w:t>specificaInterfacciaParteComune</w:t>
      </w:r>
      <w:proofErr w:type="spellEnd"/>
    </w:p>
    <w:p w14:paraId="05FF4C9E" w14:textId="77777777" w:rsidR="00A00349" w:rsidRDefault="00A00349">
      <w:pPr>
        <w:keepLines/>
        <w:numPr>
          <w:ilvl w:val="1"/>
          <w:numId w:val="9"/>
        </w:numPr>
        <w:spacing w:before="120" w:after="0" w:line="280" w:lineRule="atLeast"/>
        <w:ind w:left="2291" w:right="-1"/>
        <w:jc w:val="both"/>
      </w:pPr>
      <w:r>
        <w:rPr>
          <w:rFonts w:ascii="Times New Roman" w:hAnsi="Times New Roman"/>
        </w:rPr>
        <w:t>&lt;Entità&gt;</w:t>
      </w:r>
      <w:proofErr w:type="spellStart"/>
      <w:r>
        <w:rPr>
          <w:rFonts w:ascii="Times New Roman" w:hAnsi="Times New Roman"/>
        </w:rPr>
        <w:t>WS_Concettuale.wsdl</w:t>
      </w:r>
      <w:proofErr w:type="spellEnd"/>
    </w:p>
    <w:p w14:paraId="2E2B09C3" w14:textId="77777777" w:rsidR="00A00349" w:rsidRDefault="00A00349">
      <w:pPr>
        <w:keepLines/>
        <w:numPr>
          <w:ilvl w:val="1"/>
          <w:numId w:val="9"/>
        </w:numPr>
        <w:spacing w:before="120" w:after="0" w:line="280" w:lineRule="atLeast"/>
        <w:ind w:left="2291" w:right="-1"/>
        <w:jc w:val="both"/>
      </w:pPr>
      <w:r>
        <w:rPr>
          <w:rFonts w:ascii="Times New Roman" w:hAnsi="Times New Roman"/>
        </w:rPr>
        <w:t>&lt;Entità&gt;</w:t>
      </w:r>
      <w:proofErr w:type="spellStart"/>
      <w:r>
        <w:rPr>
          <w:rFonts w:ascii="Times New Roman" w:hAnsi="Times New Roman"/>
        </w:rPr>
        <w:t>WS_ErogatoreLogico.wsdl</w:t>
      </w:r>
      <w:proofErr w:type="spellEnd"/>
    </w:p>
    <w:p w14:paraId="442258CE" w14:textId="77777777" w:rsidR="00A00349" w:rsidRDefault="00A00349">
      <w:pPr>
        <w:keepLines/>
        <w:numPr>
          <w:ilvl w:val="1"/>
          <w:numId w:val="9"/>
        </w:numPr>
        <w:spacing w:before="120" w:after="0" w:line="280" w:lineRule="atLeast"/>
        <w:ind w:left="2291" w:right="-1"/>
        <w:jc w:val="both"/>
      </w:pPr>
      <w:r>
        <w:rPr>
          <w:rFonts w:ascii="Times New Roman" w:hAnsi="Times New Roman"/>
        </w:rPr>
        <w:t>&lt;Entità&gt;</w:t>
      </w:r>
      <w:proofErr w:type="spellStart"/>
      <w:r>
        <w:rPr>
          <w:rFonts w:ascii="Times New Roman" w:hAnsi="Times New Roman"/>
        </w:rPr>
        <w:t>WS_FruitoreLogico.wsdl</w:t>
      </w:r>
      <w:proofErr w:type="spellEnd"/>
    </w:p>
    <w:p w14:paraId="74B59DF1" w14:textId="77777777" w:rsidR="00A00349" w:rsidRDefault="00A00349">
      <w:pPr>
        <w:keepLines/>
        <w:numPr>
          <w:ilvl w:val="1"/>
          <w:numId w:val="9"/>
        </w:numPr>
        <w:spacing w:before="120" w:after="0" w:line="280" w:lineRule="atLeast"/>
        <w:ind w:left="2291" w:right="-1"/>
        <w:jc w:val="both"/>
      </w:pPr>
      <w:proofErr w:type="spellStart"/>
      <w:r>
        <w:rPr>
          <w:rFonts w:ascii="Times New Roman" w:hAnsi="Times New Roman"/>
        </w:rPr>
        <w:t>Types</w:t>
      </w:r>
      <w:proofErr w:type="spellEnd"/>
      <w:r>
        <w:rPr>
          <w:rFonts w:ascii="Times New Roman" w:hAnsi="Times New Roman"/>
        </w:rPr>
        <w:t>&lt;Entità&gt;.xsd</w:t>
      </w:r>
    </w:p>
    <w:p w14:paraId="76790ED9" w14:textId="77777777" w:rsidR="005E3D65" w:rsidRDefault="005E3D65">
      <w:pPr>
        <w:spacing w:before="240"/>
        <w:ind w:left="567" w:right="-1"/>
        <w:jc w:val="both"/>
        <w:rPr>
          <w:rFonts w:ascii="Times New Roman" w:hAnsi="Times New Roman"/>
        </w:rPr>
      </w:pPr>
    </w:p>
    <w:p w14:paraId="1D3B950B" w14:textId="77777777" w:rsidR="005E3D65" w:rsidRDefault="005E3D65">
      <w:pPr>
        <w:spacing w:before="240"/>
        <w:ind w:left="567" w:right="-1"/>
        <w:jc w:val="both"/>
        <w:rPr>
          <w:rFonts w:ascii="Times New Roman" w:hAnsi="Times New Roman"/>
        </w:rPr>
      </w:pPr>
    </w:p>
    <w:p w14:paraId="11D1845E" w14:textId="77777777" w:rsidR="00A00349" w:rsidRDefault="00A00349">
      <w:pPr>
        <w:spacing w:before="240"/>
        <w:ind w:left="567" w:right="-1"/>
        <w:jc w:val="both"/>
      </w:pPr>
      <w:r>
        <w:rPr>
          <w:rFonts w:ascii="Times New Roman" w:hAnsi="Times New Roman"/>
        </w:rPr>
        <w:lastRenderedPageBreak/>
        <w:t>In particolare, le entità su cui sono attestati i servizi sono quelle riportate nel seguito:</w:t>
      </w:r>
    </w:p>
    <w:p w14:paraId="2DCFB48F" w14:textId="77777777" w:rsidR="00A00349" w:rsidRDefault="00A00349">
      <w:pPr>
        <w:keepLines/>
        <w:numPr>
          <w:ilvl w:val="1"/>
          <w:numId w:val="9"/>
        </w:numPr>
        <w:spacing w:before="120" w:after="0" w:line="280" w:lineRule="atLeast"/>
        <w:jc w:val="both"/>
      </w:pPr>
      <w:proofErr w:type="spellStart"/>
      <w:r>
        <w:rPr>
          <w:rFonts w:ascii="Times New Roman" w:hAnsi="Times New Roman"/>
        </w:rPr>
        <w:t>AccessoDomiciliare</w:t>
      </w:r>
      <w:proofErr w:type="spellEnd"/>
      <w:r>
        <w:rPr>
          <w:rFonts w:ascii="Times New Roman" w:hAnsi="Times New Roman"/>
        </w:rPr>
        <w:tab/>
      </w:r>
    </w:p>
    <w:p w14:paraId="144EA473" w14:textId="77777777" w:rsidR="00A00349" w:rsidRDefault="00A00349">
      <w:pPr>
        <w:keepLines/>
        <w:numPr>
          <w:ilvl w:val="1"/>
          <w:numId w:val="9"/>
        </w:numPr>
        <w:spacing w:before="120" w:after="0" w:line="280" w:lineRule="atLeast"/>
        <w:jc w:val="both"/>
      </w:pPr>
      <w:proofErr w:type="spellStart"/>
      <w:r>
        <w:rPr>
          <w:rFonts w:ascii="Times New Roman" w:hAnsi="Times New Roman"/>
        </w:rPr>
        <w:t>PianoAssistenzialeResidenziale</w:t>
      </w:r>
      <w:proofErr w:type="spellEnd"/>
    </w:p>
    <w:p w14:paraId="280782BB" w14:textId="77777777" w:rsidR="00A00349" w:rsidRDefault="00A00349">
      <w:pPr>
        <w:keepLines/>
        <w:numPr>
          <w:ilvl w:val="1"/>
          <w:numId w:val="9"/>
        </w:numPr>
        <w:spacing w:before="120" w:after="0" w:line="280" w:lineRule="atLeast"/>
        <w:jc w:val="both"/>
      </w:pPr>
      <w:proofErr w:type="spellStart"/>
      <w:r>
        <w:rPr>
          <w:rFonts w:ascii="Times New Roman" w:hAnsi="Times New Roman"/>
        </w:rPr>
        <w:t>ProiezioneAgenda</w:t>
      </w:r>
      <w:proofErr w:type="spellEnd"/>
    </w:p>
    <w:p w14:paraId="432F0731" w14:textId="77777777" w:rsidR="00A00349" w:rsidRDefault="00A00349">
      <w:pPr>
        <w:keepLines/>
        <w:numPr>
          <w:ilvl w:val="1"/>
          <w:numId w:val="9"/>
        </w:numPr>
        <w:spacing w:before="120" w:after="0" w:line="280" w:lineRule="atLeast"/>
        <w:jc w:val="both"/>
      </w:pPr>
      <w:r>
        <w:rPr>
          <w:rFonts w:ascii="Times New Roman" w:hAnsi="Times New Roman"/>
        </w:rPr>
        <w:t>PropostaAccesso</w:t>
      </w:r>
      <w:r>
        <w:rPr>
          <w:rFonts w:ascii="Times New Roman" w:hAnsi="Times New Roman"/>
        </w:rPr>
        <w:tab/>
      </w:r>
    </w:p>
    <w:p w14:paraId="7E33B2AC" w14:textId="77777777" w:rsidR="00A00349" w:rsidRDefault="00A00349">
      <w:pPr>
        <w:keepLines/>
        <w:numPr>
          <w:ilvl w:val="1"/>
          <w:numId w:val="9"/>
        </w:numPr>
        <w:spacing w:before="120" w:after="0" w:line="280" w:lineRule="atLeast"/>
        <w:jc w:val="both"/>
      </w:pPr>
      <w:proofErr w:type="spellStart"/>
      <w:r>
        <w:rPr>
          <w:rFonts w:ascii="Times New Roman" w:hAnsi="Times New Roman"/>
        </w:rPr>
        <w:t>SchedaValutazioneMultidimensionale</w:t>
      </w:r>
      <w:proofErr w:type="spellEnd"/>
    </w:p>
    <w:p w14:paraId="205A6274" w14:textId="77777777" w:rsidR="00A00349" w:rsidRDefault="00A00349">
      <w:pPr>
        <w:keepLines/>
        <w:numPr>
          <w:ilvl w:val="1"/>
          <w:numId w:val="9"/>
        </w:numPr>
        <w:spacing w:before="120" w:after="0" w:line="280" w:lineRule="atLeast"/>
        <w:jc w:val="both"/>
      </w:pPr>
      <w:proofErr w:type="spellStart"/>
      <w:r>
        <w:rPr>
          <w:rFonts w:ascii="Times New Roman" w:hAnsi="Times New Roman"/>
        </w:rPr>
        <w:t>PrestazioneLea</w:t>
      </w:r>
      <w:proofErr w:type="spellEnd"/>
    </w:p>
    <w:p w14:paraId="467FBA42" w14:textId="77777777" w:rsidR="00A00349" w:rsidRDefault="00A00349">
      <w:pPr>
        <w:pStyle w:val="UseCaseSection"/>
        <w:keepLines/>
        <w:spacing w:before="120" w:line="280" w:lineRule="atLeast"/>
        <w:ind w:left="0"/>
        <w:rPr>
          <w:rFonts w:ascii="Times New Roman" w:hAnsi="Times New Roman" w:cs="Times New Roman"/>
          <w:i/>
          <w:iCs/>
        </w:rPr>
      </w:pPr>
    </w:p>
    <w:p w14:paraId="2D193FB5" w14:textId="77777777" w:rsidR="00A00349" w:rsidRDefault="00A00349">
      <w:pPr>
        <w:pStyle w:val="Titolo2"/>
        <w:pageBreakBefore/>
        <w:ind w:left="567" w:hanging="567"/>
      </w:pPr>
      <w:bookmarkStart w:id="11" w:name="_Ref243973462"/>
      <w:bookmarkStart w:id="12" w:name="_Ref243973451"/>
      <w:bookmarkStart w:id="13" w:name="_Toc533072030"/>
      <w:bookmarkEnd w:id="9"/>
      <w:r>
        <w:lastRenderedPageBreak/>
        <w:t>5.1</w:t>
      </w:r>
      <w:r>
        <w:tab/>
        <w:t>Endpoint di riferimento</w:t>
      </w:r>
      <w:bookmarkEnd w:id="13"/>
    </w:p>
    <w:p w14:paraId="3CADD267" w14:textId="77777777" w:rsidR="00A00349" w:rsidRDefault="00A00349">
      <w:pPr>
        <w:ind w:left="567" w:right="-1"/>
        <w:jc w:val="both"/>
      </w:pPr>
      <w:r>
        <w:rPr>
          <w:rFonts w:ascii="Times New Roman" w:hAnsi="Times New Roman"/>
        </w:rPr>
        <w:t>L’endpoint a cui vanno indirizzate le buste di e-</w:t>
      </w:r>
      <w:proofErr w:type="spellStart"/>
      <w:r>
        <w:rPr>
          <w:rFonts w:ascii="Times New Roman" w:hAnsi="Times New Roman"/>
        </w:rPr>
        <w:t>gov</w:t>
      </w:r>
      <w:proofErr w:type="spellEnd"/>
      <w:r>
        <w:rPr>
          <w:rFonts w:ascii="Times New Roman" w:hAnsi="Times New Roman"/>
        </w:rPr>
        <w:t xml:space="preserve"> è contenuto all’interno dei file &lt;Entità&gt;</w:t>
      </w:r>
      <w:proofErr w:type="spellStart"/>
      <w:r>
        <w:rPr>
          <w:rFonts w:ascii="Times New Roman" w:hAnsi="Times New Roman"/>
        </w:rPr>
        <w:t>WS_ErogatoreLogico.wsdl</w:t>
      </w:r>
      <w:proofErr w:type="spellEnd"/>
      <w:r>
        <w:rPr>
          <w:rFonts w:ascii="Times New Roman" w:hAnsi="Times New Roman"/>
        </w:rPr>
        <w:t xml:space="preserve">, dove </w:t>
      </w:r>
      <w:proofErr w:type="spellStart"/>
      <w:r>
        <w:rPr>
          <w:rFonts w:ascii="Times New Roman" w:hAnsi="Times New Roman"/>
          <w:i/>
        </w:rPr>
        <w:t>servername</w:t>
      </w:r>
      <w:proofErr w:type="spellEnd"/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 xml:space="preserve">e </w:t>
      </w:r>
      <w:r>
        <w:rPr>
          <w:rFonts w:ascii="Times New Roman" w:hAnsi="Times New Roman"/>
          <w:i/>
        </w:rPr>
        <w:t xml:space="preserve">port </w:t>
      </w:r>
      <w:r>
        <w:rPr>
          <w:rFonts w:ascii="Times New Roman" w:hAnsi="Times New Roman"/>
        </w:rPr>
        <w:t>rappresentano rispettivamente l’</w:t>
      </w:r>
      <w:proofErr w:type="spellStart"/>
      <w:r>
        <w:rPr>
          <w:rFonts w:ascii="Times New Roman" w:hAnsi="Times New Roman"/>
        </w:rPr>
        <w:t>hostname</w:t>
      </w:r>
      <w:proofErr w:type="spellEnd"/>
      <w:r>
        <w:rPr>
          <w:rFonts w:ascii="Times New Roman" w:hAnsi="Times New Roman"/>
        </w:rPr>
        <w:t xml:space="preserve"> e la porta TCP del server che espone il servizio al sistema fruitore. Tali informazioni saranno comunicate dalla Regione Puglia all’organizzazione referente del sistema fruitore. I progettisti e gli sviluppatori che realizzano l’integrazione tra il sistema fruitore ed Edotto possono far riferimento a tali URL per la costruzione delle componenti client di invocazione del servizio da parte dei sistemi informativi fruitori.</w:t>
      </w:r>
    </w:p>
    <w:p w14:paraId="736D967A" w14:textId="77777777" w:rsidR="00A00349" w:rsidRDefault="00A00349">
      <w:pPr>
        <w:ind w:left="567" w:right="-1"/>
        <w:jc w:val="both"/>
      </w:pPr>
      <w:r>
        <w:rPr>
          <w:rFonts w:ascii="Times New Roman" w:hAnsi="Times New Roman"/>
        </w:rPr>
        <w:t xml:space="preserve">La specifica del servizio è descritta mediante il </w:t>
      </w:r>
      <w:r>
        <w:rPr>
          <w:rFonts w:ascii="Times New Roman" w:hAnsi="Times New Roman"/>
          <w:i/>
        </w:rPr>
        <w:t>WSDL</w:t>
      </w:r>
      <w:r>
        <w:rPr>
          <w:rFonts w:ascii="Times New Roman" w:hAnsi="Times New Roman"/>
        </w:rPr>
        <w:t xml:space="preserve">; la tabella che segue riporta, per ciascun web service previsto nel documento di </w:t>
      </w:r>
      <w:r>
        <w:rPr>
          <w:rFonts w:ascii="Times New Roman" w:hAnsi="Times New Roman"/>
          <w:b/>
          <w:u w:val="single"/>
        </w:rPr>
        <w:t>Analisi dei processi dell’Area Applicativa</w:t>
      </w:r>
      <w:r>
        <w:rPr>
          <w:rFonts w:ascii="Times New Roman" w:hAnsi="Times New Roman"/>
        </w:rPr>
        <w:t>, il nome del file che contiene la descrizione del servizio e l’endpoint di riferimento.</w:t>
      </w:r>
    </w:p>
    <w:p w14:paraId="4E32B716" w14:textId="77777777" w:rsidR="00A00349" w:rsidRDefault="00A00349">
      <w:pPr>
        <w:pStyle w:val="Titolo2"/>
        <w:tabs>
          <w:tab w:val="left" w:pos="3780"/>
        </w:tabs>
        <w:spacing w:before="0"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954" w:type="dxa"/>
        <w:tblLayout w:type="fixed"/>
        <w:tblLook w:val="0000" w:firstRow="0" w:lastRow="0" w:firstColumn="0" w:lastColumn="0" w:noHBand="0" w:noVBand="0"/>
      </w:tblPr>
      <w:tblGrid>
        <w:gridCol w:w="3649"/>
        <w:gridCol w:w="4152"/>
      </w:tblGrid>
      <w:tr w:rsidR="00A00349" w14:paraId="3793AC57" w14:textId="77777777" w:rsidTr="0035439A">
        <w:trPr>
          <w:tblHeader/>
        </w:trPr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A6AF12" w14:textId="77777777" w:rsidR="00A00349" w:rsidRDefault="00A00349">
            <w:pPr>
              <w:jc w:val="both"/>
            </w:pPr>
            <w:r>
              <w:rPr>
                <w:b/>
              </w:rPr>
              <w:t>Nome servizio (</w:t>
            </w:r>
            <w:proofErr w:type="spellStart"/>
            <w:r>
              <w:rPr>
                <w:b/>
              </w:rPr>
              <w:t>operation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7047B" w14:textId="77777777" w:rsidR="00A00349" w:rsidRDefault="00A00349">
            <w:pPr>
              <w:jc w:val="both"/>
            </w:pPr>
            <w:r>
              <w:rPr>
                <w:b/>
              </w:rPr>
              <w:t>WSDL di riferimento</w:t>
            </w:r>
          </w:p>
        </w:tc>
      </w:tr>
      <w:tr w:rsidR="00A00349" w14:paraId="3966EE6C" w14:textId="77777777" w:rsidTr="0035439A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74E49" w14:textId="77777777" w:rsidR="00A00349" w:rsidRDefault="00A00349">
            <w:pPr>
              <w:jc w:val="both"/>
            </w:pPr>
            <w:proofErr w:type="spellStart"/>
            <w:r>
              <w:t>getElencoPrestazioniLea</w:t>
            </w:r>
            <w:proofErr w:type="spellEnd"/>
          </w:p>
        </w:tc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327B4" w14:textId="77777777" w:rsidR="00A00349" w:rsidRDefault="00A00349">
            <w:pPr>
              <w:jc w:val="both"/>
            </w:pPr>
            <w:proofErr w:type="spellStart"/>
            <w:r>
              <w:t>PrestazioneLeaWS_ErogatoreLogico.wsdl</w:t>
            </w:r>
            <w:proofErr w:type="spellEnd"/>
          </w:p>
        </w:tc>
      </w:tr>
      <w:tr w:rsidR="00A00349" w14:paraId="02892FF9" w14:textId="77777777" w:rsidTr="0035439A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D56A65" w14:textId="77777777" w:rsidR="00A00349" w:rsidRDefault="00A00349">
            <w:pPr>
              <w:jc w:val="both"/>
            </w:pPr>
            <w:proofErr w:type="spellStart"/>
            <w:r>
              <w:t>getElencoPianoAttivitaErogatore</w:t>
            </w:r>
            <w:proofErr w:type="spellEnd"/>
          </w:p>
        </w:tc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F7144" w14:textId="77777777" w:rsidR="00A00349" w:rsidRDefault="00A00349">
            <w:pPr>
              <w:jc w:val="both"/>
            </w:pPr>
            <w:proofErr w:type="spellStart"/>
            <w:r>
              <w:t>ProiezioneAgendaWS_ErogatoreLogico.wsdl</w:t>
            </w:r>
            <w:proofErr w:type="spellEnd"/>
          </w:p>
        </w:tc>
      </w:tr>
      <w:tr w:rsidR="00A00349" w14:paraId="1BFE826C" w14:textId="77777777" w:rsidTr="0035439A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021701" w14:textId="77777777" w:rsidR="00A00349" w:rsidRDefault="00A00349">
            <w:pPr>
              <w:jc w:val="both"/>
            </w:pPr>
            <w:r>
              <w:t>getElencoPAIDomiciliare</w:t>
            </w:r>
          </w:p>
        </w:tc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9805F" w14:textId="77777777" w:rsidR="00A00349" w:rsidRDefault="00A00349">
            <w:pPr>
              <w:jc w:val="both"/>
            </w:pPr>
            <w:proofErr w:type="spellStart"/>
            <w:r>
              <w:t>PianoAssistenzialeResidenzialeWS_ErogatoreLogico.wsdl</w:t>
            </w:r>
            <w:proofErr w:type="spellEnd"/>
          </w:p>
        </w:tc>
      </w:tr>
      <w:tr w:rsidR="00A00349" w14:paraId="7E7F256B" w14:textId="77777777" w:rsidTr="0035439A">
        <w:tc>
          <w:tcPr>
            <w:tcW w:w="3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DE2EC5" w14:textId="77777777" w:rsidR="00A00349" w:rsidRDefault="00A00349">
            <w:pPr>
              <w:jc w:val="both"/>
            </w:pPr>
            <w:proofErr w:type="spellStart"/>
            <w:r>
              <w:t>getElencoPAI</w:t>
            </w:r>
            <w:proofErr w:type="spellEnd"/>
          </w:p>
        </w:tc>
        <w:tc>
          <w:tcPr>
            <w:tcW w:w="4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504A0" w14:textId="77777777" w:rsidR="00A00349" w:rsidRDefault="00A00349">
            <w:pPr>
              <w:jc w:val="both"/>
            </w:pPr>
            <w:proofErr w:type="spellStart"/>
            <w:r>
              <w:t>PianoAssistenzialeResidenzialeWS_ErogatoreLogico.wsdl</w:t>
            </w:r>
            <w:proofErr w:type="spellEnd"/>
          </w:p>
        </w:tc>
      </w:tr>
      <w:tr w:rsidR="00A00349" w14:paraId="330E0DE5" w14:textId="77777777" w:rsidTr="0035439A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CB7C05" w14:textId="77777777" w:rsidR="00A00349" w:rsidRDefault="00A00349">
            <w:pPr>
              <w:jc w:val="both"/>
            </w:pPr>
            <w:proofErr w:type="spellStart"/>
            <w:r>
              <w:t>getPianoAssistenziale</w:t>
            </w:r>
            <w:proofErr w:type="spellEnd"/>
          </w:p>
        </w:tc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1B94A" w14:textId="77777777" w:rsidR="00A00349" w:rsidRDefault="00A00349">
            <w:pPr>
              <w:jc w:val="both"/>
            </w:pPr>
            <w:proofErr w:type="spellStart"/>
            <w:r>
              <w:t>PianoAssistenzialeResidenzialeWS_ErogatoreLogico.wsdl</w:t>
            </w:r>
            <w:proofErr w:type="spellEnd"/>
          </w:p>
        </w:tc>
      </w:tr>
      <w:tr w:rsidR="00A00349" w14:paraId="0D9BDFBD" w14:textId="77777777" w:rsidTr="0035439A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37E501" w14:textId="77777777" w:rsidR="00A00349" w:rsidRDefault="00A00349">
            <w:pPr>
              <w:jc w:val="both"/>
            </w:pPr>
            <w:proofErr w:type="spellStart"/>
            <w:r>
              <w:t>getPianoAssistenzialeDomiciliare</w:t>
            </w:r>
            <w:proofErr w:type="spellEnd"/>
          </w:p>
        </w:tc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936E6" w14:textId="77777777" w:rsidR="00A00349" w:rsidRDefault="00A00349">
            <w:pPr>
              <w:jc w:val="both"/>
            </w:pPr>
            <w:proofErr w:type="spellStart"/>
            <w:r>
              <w:t>PianoAssistenzialeResidenzialeWS_ErogatoreLogico.wsdl</w:t>
            </w:r>
            <w:proofErr w:type="spellEnd"/>
          </w:p>
        </w:tc>
      </w:tr>
      <w:tr w:rsidR="00A00349" w14:paraId="48315632" w14:textId="77777777" w:rsidTr="0035439A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E30265" w14:textId="77777777" w:rsidR="00A00349" w:rsidRDefault="00A00349">
            <w:pPr>
              <w:jc w:val="both"/>
            </w:pPr>
            <w:proofErr w:type="spellStart"/>
            <w:r>
              <w:t>getSVAMA</w:t>
            </w:r>
            <w:proofErr w:type="spellEnd"/>
          </w:p>
        </w:tc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FA107" w14:textId="77777777" w:rsidR="00A00349" w:rsidRDefault="00A00349">
            <w:pPr>
              <w:jc w:val="both"/>
            </w:pPr>
            <w:proofErr w:type="spellStart"/>
            <w:r>
              <w:t>SchedaValutazioneMultdimensionaleWS_ErogatoreLogico.wsdl</w:t>
            </w:r>
            <w:proofErr w:type="spellEnd"/>
          </w:p>
        </w:tc>
      </w:tr>
      <w:tr w:rsidR="00A00349" w14:paraId="121798D5" w14:textId="77777777" w:rsidTr="0035439A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C48F09" w14:textId="77777777" w:rsidR="00A00349" w:rsidRDefault="00A00349">
            <w:pPr>
              <w:jc w:val="both"/>
            </w:pPr>
            <w:proofErr w:type="spellStart"/>
            <w:r>
              <w:t>getElencoProposteAccessoInPAI</w:t>
            </w:r>
            <w:proofErr w:type="spellEnd"/>
          </w:p>
        </w:tc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02210" w14:textId="77777777" w:rsidR="00A00349" w:rsidRDefault="00A00349">
            <w:pPr>
              <w:jc w:val="both"/>
            </w:pPr>
            <w:proofErr w:type="spellStart"/>
            <w:r>
              <w:t>PropostaAccessoWS_ErogatoreLogico.wsdl</w:t>
            </w:r>
            <w:proofErr w:type="spellEnd"/>
          </w:p>
        </w:tc>
      </w:tr>
      <w:tr w:rsidR="00A00349" w14:paraId="750B41A1" w14:textId="77777777" w:rsidTr="0035439A">
        <w:tc>
          <w:tcPr>
            <w:tcW w:w="3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4ECEC4" w14:textId="77777777" w:rsidR="00A00349" w:rsidRDefault="00A00349">
            <w:pPr>
              <w:jc w:val="both"/>
            </w:pPr>
            <w:r>
              <w:t>getElencoProposteAccesso</w:t>
            </w:r>
          </w:p>
        </w:tc>
        <w:tc>
          <w:tcPr>
            <w:tcW w:w="4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EEF33" w14:textId="77777777" w:rsidR="00A00349" w:rsidRDefault="00A00349">
            <w:pPr>
              <w:jc w:val="both"/>
            </w:pPr>
            <w:proofErr w:type="spellStart"/>
            <w:r>
              <w:t>PropostaAccessoWS_ErogatoreLogico.wsdl</w:t>
            </w:r>
            <w:proofErr w:type="spellEnd"/>
          </w:p>
        </w:tc>
      </w:tr>
      <w:tr w:rsidR="00A00349" w14:paraId="3AD777DB" w14:textId="77777777" w:rsidTr="0035439A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E1AFFA" w14:textId="77777777" w:rsidR="00A00349" w:rsidRDefault="00A00349">
            <w:pPr>
              <w:jc w:val="both"/>
            </w:pPr>
            <w:proofErr w:type="spellStart"/>
            <w:r>
              <w:t>setAccessoDomiciliare</w:t>
            </w:r>
            <w:proofErr w:type="spellEnd"/>
          </w:p>
        </w:tc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8F8A4" w14:textId="77777777" w:rsidR="00A00349" w:rsidRDefault="00A00349">
            <w:pPr>
              <w:jc w:val="both"/>
            </w:pPr>
            <w:proofErr w:type="spellStart"/>
            <w:r>
              <w:t>AccessoDomiciliareWS_ErogatoreLogico.wsdl</w:t>
            </w:r>
            <w:proofErr w:type="spellEnd"/>
          </w:p>
        </w:tc>
      </w:tr>
      <w:tr w:rsidR="00A00349" w14:paraId="02DAB9FE" w14:textId="77777777" w:rsidTr="0035439A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1DE2F3" w14:textId="77777777" w:rsidR="00A00349" w:rsidRDefault="00A00349">
            <w:pPr>
              <w:jc w:val="both"/>
            </w:pPr>
            <w:proofErr w:type="spellStart"/>
            <w:r>
              <w:t>setDomandaAccoglienza</w:t>
            </w:r>
            <w:proofErr w:type="spellEnd"/>
          </w:p>
        </w:tc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86EAD" w14:textId="77777777" w:rsidR="00A00349" w:rsidRDefault="00A00349">
            <w:pPr>
              <w:jc w:val="both"/>
            </w:pPr>
            <w:proofErr w:type="spellStart"/>
            <w:r>
              <w:t>PropostaAccessoWS_ErogatoreLogico.wsdl</w:t>
            </w:r>
            <w:proofErr w:type="spellEnd"/>
          </w:p>
        </w:tc>
      </w:tr>
      <w:tr w:rsidR="00A00349" w14:paraId="16313ABE" w14:textId="77777777" w:rsidTr="0035439A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1E0245" w14:textId="77777777" w:rsidR="00A00349" w:rsidRDefault="00A00349">
            <w:pPr>
              <w:jc w:val="both"/>
            </w:pPr>
            <w:proofErr w:type="spellStart"/>
            <w:r>
              <w:t>setOspitalitaRSA</w:t>
            </w:r>
            <w:proofErr w:type="spellEnd"/>
          </w:p>
        </w:tc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9BF00" w14:textId="77777777" w:rsidR="00A00349" w:rsidRDefault="00A00349">
            <w:pPr>
              <w:jc w:val="both"/>
            </w:pPr>
            <w:proofErr w:type="spellStart"/>
            <w:r>
              <w:t>PianoAssistenzialeResidenzialeWS_ErogatoreLogico.wsdl</w:t>
            </w:r>
            <w:proofErr w:type="spellEnd"/>
          </w:p>
        </w:tc>
      </w:tr>
      <w:tr w:rsidR="00A00349" w14:paraId="19879E33" w14:textId="77777777" w:rsidTr="0035439A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A75965" w14:textId="77777777" w:rsidR="00A00349" w:rsidRDefault="00A00349">
            <w:pPr>
              <w:jc w:val="both"/>
            </w:pPr>
            <w:proofErr w:type="spellStart"/>
            <w:r>
              <w:lastRenderedPageBreak/>
              <w:t>setRichiestaProroga</w:t>
            </w:r>
            <w:proofErr w:type="spellEnd"/>
          </w:p>
        </w:tc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D77BF" w14:textId="77777777" w:rsidR="00A00349" w:rsidRDefault="00A00349">
            <w:pPr>
              <w:jc w:val="both"/>
            </w:pPr>
            <w:proofErr w:type="spellStart"/>
            <w:r>
              <w:t>PianoAssistenzialeResidenzialeWS_ErogatoreLogico.wsdl</w:t>
            </w:r>
            <w:proofErr w:type="spellEnd"/>
          </w:p>
        </w:tc>
      </w:tr>
      <w:tr w:rsidR="00A00349" w14:paraId="54CAF51F" w14:textId="77777777" w:rsidTr="0035439A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CCCCC5" w14:textId="77777777" w:rsidR="00A00349" w:rsidRDefault="00A00349">
            <w:pPr>
              <w:jc w:val="both"/>
            </w:pPr>
            <w:proofErr w:type="spellStart"/>
            <w:r>
              <w:t>setSVAMA</w:t>
            </w:r>
            <w:proofErr w:type="spellEnd"/>
          </w:p>
        </w:tc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84490" w14:textId="77777777" w:rsidR="00A00349" w:rsidRDefault="00A00349">
            <w:pPr>
              <w:jc w:val="both"/>
            </w:pPr>
            <w:proofErr w:type="spellStart"/>
            <w:r>
              <w:t>SchedaValutazioneMultdimensionaleWS_ErogatoreLogico.wsdl</w:t>
            </w:r>
            <w:proofErr w:type="spellEnd"/>
          </w:p>
        </w:tc>
      </w:tr>
      <w:tr w:rsidR="00A00349" w14:paraId="1D772FBF" w14:textId="77777777" w:rsidTr="0035439A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2A8890" w14:textId="77777777" w:rsidR="00A00349" w:rsidRDefault="00A00349">
            <w:pPr>
              <w:jc w:val="both"/>
            </w:pPr>
            <w:proofErr w:type="spellStart"/>
            <w:r>
              <w:t>getElencoSVAMA</w:t>
            </w:r>
            <w:proofErr w:type="spellEnd"/>
          </w:p>
        </w:tc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5AC7E" w14:textId="77777777" w:rsidR="00A00349" w:rsidRDefault="00A00349">
            <w:pPr>
              <w:jc w:val="both"/>
            </w:pPr>
            <w:proofErr w:type="spellStart"/>
            <w:r>
              <w:t>SchedaValutazioneMultdimensionaleWS_ErogatoreLogico.wsdl</w:t>
            </w:r>
            <w:proofErr w:type="spellEnd"/>
          </w:p>
        </w:tc>
      </w:tr>
      <w:tr w:rsidR="00A00349" w14:paraId="650E1460" w14:textId="77777777" w:rsidTr="0035439A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6F814A" w14:textId="77777777" w:rsidR="00A00349" w:rsidRDefault="00A00349">
            <w:pPr>
              <w:jc w:val="both"/>
            </w:pPr>
            <w:proofErr w:type="spellStart"/>
            <w:r>
              <w:t>getSVAMASchedaSociale</w:t>
            </w:r>
            <w:proofErr w:type="spellEnd"/>
          </w:p>
        </w:tc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FB19F" w14:textId="77777777" w:rsidR="00A00349" w:rsidRDefault="00A00349">
            <w:pPr>
              <w:jc w:val="both"/>
            </w:pPr>
            <w:proofErr w:type="spellStart"/>
            <w:r>
              <w:t>SchedaValutazioneMultdimensionaleWS_ErogatoreLogico.wsdl</w:t>
            </w:r>
            <w:proofErr w:type="spellEnd"/>
          </w:p>
        </w:tc>
      </w:tr>
      <w:tr w:rsidR="00A00349" w14:paraId="56CA7FA1" w14:textId="77777777" w:rsidTr="0035439A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309697" w14:textId="77777777" w:rsidR="00A00349" w:rsidRDefault="00A00349">
            <w:pPr>
              <w:jc w:val="both"/>
            </w:pPr>
            <w:proofErr w:type="spellStart"/>
            <w:r>
              <w:t>setUpdateSVAMASchedaSociale</w:t>
            </w:r>
            <w:proofErr w:type="spellEnd"/>
          </w:p>
        </w:tc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E1864" w14:textId="77777777" w:rsidR="00A00349" w:rsidRDefault="00A00349">
            <w:pPr>
              <w:jc w:val="both"/>
            </w:pPr>
            <w:proofErr w:type="spellStart"/>
            <w:r>
              <w:t>SchedaValutazioneMultdimensionaleWS_ErogatoreLogico.wsdl</w:t>
            </w:r>
            <w:proofErr w:type="spellEnd"/>
          </w:p>
        </w:tc>
      </w:tr>
      <w:tr w:rsidR="00A00349" w14:paraId="78CFD31A" w14:textId="77777777" w:rsidTr="0035439A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8F3262" w14:textId="77777777" w:rsidR="00A00349" w:rsidRDefault="00A00349">
            <w:pPr>
              <w:jc w:val="both"/>
            </w:pPr>
            <w:proofErr w:type="spellStart"/>
            <w:r>
              <w:t>setInsertSVAMASchedaSociale</w:t>
            </w:r>
            <w:proofErr w:type="spellEnd"/>
          </w:p>
        </w:tc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CACD8" w14:textId="77777777" w:rsidR="00A00349" w:rsidRDefault="00A00349">
            <w:pPr>
              <w:jc w:val="both"/>
            </w:pPr>
            <w:proofErr w:type="spellStart"/>
            <w:r>
              <w:t>SchedaValutazioneMultdimensionaleWS_ErogatoreLogico.wsdl</w:t>
            </w:r>
            <w:proofErr w:type="spellEnd"/>
          </w:p>
        </w:tc>
      </w:tr>
      <w:tr w:rsidR="00A00349" w14:paraId="13BE1C5B" w14:textId="77777777" w:rsidTr="0035439A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E27738" w14:textId="77777777" w:rsidR="00A00349" w:rsidRDefault="00A00349">
            <w:pPr>
              <w:jc w:val="both"/>
            </w:pPr>
            <w:proofErr w:type="spellStart"/>
            <w:r>
              <w:t>setInsertPropostaAcesso</w:t>
            </w:r>
            <w:proofErr w:type="spellEnd"/>
          </w:p>
        </w:tc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4730A" w14:textId="77777777" w:rsidR="00A00349" w:rsidRDefault="00A00349">
            <w:pPr>
              <w:jc w:val="both"/>
            </w:pPr>
            <w:proofErr w:type="spellStart"/>
            <w:r>
              <w:t>PropostaAccessoWS_ErogatoreLogico.wsdl</w:t>
            </w:r>
            <w:proofErr w:type="spellEnd"/>
          </w:p>
        </w:tc>
      </w:tr>
      <w:tr w:rsidR="00A00349" w14:paraId="7C982AF5" w14:textId="77777777" w:rsidTr="0035439A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527ABD" w14:textId="77777777" w:rsidR="00A00349" w:rsidRDefault="00A00349">
            <w:pPr>
              <w:jc w:val="both"/>
            </w:pPr>
            <w:proofErr w:type="spellStart"/>
            <w:r>
              <w:t>getElencoPropostaSociale</w:t>
            </w:r>
            <w:proofErr w:type="spellEnd"/>
          </w:p>
        </w:tc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BA0E5" w14:textId="77777777" w:rsidR="00A00349" w:rsidRDefault="00A00349">
            <w:pPr>
              <w:jc w:val="both"/>
            </w:pPr>
            <w:proofErr w:type="spellStart"/>
            <w:r>
              <w:t>PropostaAccessoWS_ErogatoreLogico.wsdl</w:t>
            </w:r>
            <w:proofErr w:type="spellEnd"/>
          </w:p>
        </w:tc>
      </w:tr>
    </w:tbl>
    <w:p w14:paraId="74B4FAED" w14:textId="77777777" w:rsidR="00A00349" w:rsidRDefault="00A00349">
      <w:pPr>
        <w:ind w:left="567"/>
        <w:rPr>
          <w:rFonts w:ascii="Times New Roman" w:hAnsi="Times New Roman"/>
        </w:rPr>
      </w:pPr>
    </w:p>
    <w:p w14:paraId="5E0B5519" w14:textId="77777777" w:rsidR="00A00349" w:rsidRDefault="00A00349">
      <w:pPr>
        <w:ind w:left="567"/>
        <w:jc w:val="both"/>
      </w:pPr>
      <w:r>
        <w:rPr>
          <w:rFonts w:ascii="Times New Roman" w:hAnsi="Times New Roman"/>
        </w:rPr>
        <w:t xml:space="preserve">Poiché ciascun servizio esposto in modalità </w:t>
      </w:r>
      <w:proofErr w:type="spellStart"/>
      <w:r>
        <w:rPr>
          <w:rFonts w:ascii="Times New Roman" w:hAnsi="Times New Roman"/>
        </w:rPr>
        <w:t>SPCoop</w:t>
      </w:r>
      <w:proofErr w:type="spellEnd"/>
      <w:r>
        <w:rPr>
          <w:rFonts w:ascii="Times New Roman" w:hAnsi="Times New Roman"/>
        </w:rPr>
        <w:t xml:space="preserve"> è anche esposto in modalità web services standard, per la descrizione formale mediante WSDL e per la descrizione della semantica di ciascun servizio intesa come responsabilità, struttura della request e della response, semantica di ciascun dato elementare, formato e messaggi restituiti si può far riferimento al paragrafo riguardante le specifiche per l’integrazione in modalità web services standard riportate in questo stesso </w:t>
      </w:r>
      <w:proofErr w:type="spellStart"/>
      <w:r>
        <w:rPr>
          <w:rFonts w:ascii="Times New Roman" w:hAnsi="Times New Roman"/>
        </w:rPr>
        <w:t>documentoSpecifiche</w:t>
      </w:r>
      <w:proofErr w:type="spellEnd"/>
      <w:r>
        <w:rPr>
          <w:rFonts w:ascii="Times New Roman" w:hAnsi="Times New Roman"/>
        </w:rPr>
        <w:t xml:space="preserve"> per l’integrazione in modalità web services standard</w:t>
      </w:r>
    </w:p>
    <w:p w14:paraId="73CC9BC9" w14:textId="77777777" w:rsidR="00A00349" w:rsidRDefault="00A00349">
      <w:pPr>
        <w:pStyle w:val="Titolo1"/>
        <w:pageBreakBefore/>
        <w:ind w:left="858" w:right="-143" w:hanging="432"/>
      </w:pPr>
      <w:bookmarkStart w:id="14" w:name="_Toc533072031"/>
      <w:r>
        <w:lastRenderedPageBreak/>
        <w:t>Specifiche per l’integrazione in modalità web services standard</w:t>
      </w:r>
      <w:bookmarkEnd w:id="14"/>
    </w:p>
    <w:p w14:paraId="0B8169F4" w14:textId="77777777" w:rsidR="00A00349" w:rsidRDefault="00A00349">
      <w:pPr>
        <w:ind w:left="567" w:right="-1"/>
        <w:jc w:val="both"/>
      </w:pPr>
      <w:r>
        <w:rPr>
          <w:rFonts w:ascii="Times New Roman" w:hAnsi="Times New Roman"/>
        </w:rPr>
        <w:t>L’invocazione dei servizi esposti in modalità web services standard avviene inoltrando una SOAP request all’endpoint di esposizione del servizio; l’interazione request-response avviene conformemente allo standard SOAP 1.1.</w:t>
      </w:r>
    </w:p>
    <w:p w14:paraId="7ECA79E6" w14:textId="77777777" w:rsidR="00A00349" w:rsidRDefault="00A00349">
      <w:pPr>
        <w:ind w:left="567" w:right="-1"/>
        <w:jc w:val="both"/>
      </w:pPr>
      <w:r>
        <w:rPr>
          <w:rFonts w:ascii="Times New Roman" w:hAnsi="Times New Roman"/>
        </w:rPr>
        <w:t xml:space="preserve">La specifica del servizio è descritta mediante il </w:t>
      </w:r>
      <w:r>
        <w:rPr>
          <w:rFonts w:ascii="Times New Roman" w:hAnsi="Times New Roman"/>
          <w:i/>
        </w:rPr>
        <w:t>WSDL</w:t>
      </w:r>
      <w:r>
        <w:rPr>
          <w:rFonts w:ascii="Times New Roman" w:hAnsi="Times New Roman"/>
        </w:rPr>
        <w:t>; la tabella che segue riporta, per ciascun web service previsto nel documento “</w:t>
      </w:r>
      <w:r>
        <w:rPr>
          <w:rFonts w:ascii="Times New Roman" w:hAnsi="Times New Roman"/>
          <w:b/>
          <w:u w:val="single"/>
        </w:rPr>
        <w:t>Requisiti funzionali dell’Area Applicativa</w:t>
      </w:r>
      <w:r>
        <w:t>” rispettivamente le URL del WSDL contenente la descrizione del servizio e dello schema XSD che definisce le specifiche di request e response.</w:t>
      </w: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3261"/>
        <w:gridCol w:w="5791"/>
      </w:tblGrid>
      <w:tr w:rsidR="00A00349" w14:paraId="60C6A658" w14:textId="77777777" w:rsidTr="00054657">
        <w:trPr>
          <w:tblHeader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B3589A" w14:textId="77777777" w:rsidR="00A00349" w:rsidRDefault="00A00349">
            <w:pPr>
              <w:jc w:val="both"/>
            </w:pPr>
            <w:r>
              <w:rPr>
                <w:b/>
              </w:rPr>
              <w:t>Nome servizio (</w:t>
            </w:r>
            <w:proofErr w:type="spellStart"/>
            <w:r>
              <w:rPr>
                <w:b/>
              </w:rPr>
              <w:t>operation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5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AE316" w14:textId="77777777" w:rsidR="00A00349" w:rsidRDefault="00A00349">
            <w:pPr>
              <w:jc w:val="both"/>
            </w:pPr>
            <w:r>
              <w:rPr>
                <w:b/>
              </w:rPr>
              <w:t>URL di riferimento</w:t>
            </w:r>
          </w:p>
        </w:tc>
      </w:tr>
      <w:tr w:rsidR="00A00349" w14:paraId="527EE374" w14:textId="77777777" w:rsidTr="00054657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E878A0" w14:textId="77777777" w:rsidR="00A00349" w:rsidRDefault="00A00349">
            <w:pPr>
              <w:jc w:val="both"/>
            </w:pPr>
            <w:r>
              <w:t>getElencoPAIDomiciliare</w:t>
            </w:r>
          </w:p>
        </w:tc>
        <w:tc>
          <w:tcPr>
            <w:tcW w:w="57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8793A" w14:textId="77777777" w:rsidR="00A00349" w:rsidRDefault="00A00349">
            <w:pPr>
              <w:jc w:val="both"/>
            </w:pPr>
            <w:hyperlink w:history="1">
              <w:r>
                <w:rPr>
                  <w:rStyle w:val="Collegamentoipertestuale"/>
                </w:rPr>
                <w:t>http://servername:port/nsisr/PianoAssistenzialeResidenzialeService?wsdl</w:t>
              </w:r>
            </w:hyperlink>
          </w:p>
          <w:p w14:paraId="46FF7D83" w14:textId="77777777" w:rsidR="00A00349" w:rsidRDefault="00A00349">
            <w:pPr>
              <w:jc w:val="both"/>
            </w:pPr>
            <w:hyperlink w:history="1">
              <w:r>
                <w:rPr>
                  <w:rStyle w:val="Collegamentoipertestuale"/>
                </w:rPr>
                <w:t>http://servername:port/nsisr/PianoAssistenzialeResidenzialeService?xsd=1</w:t>
              </w:r>
            </w:hyperlink>
          </w:p>
        </w:tc>
      </w:tr>
      <w:tr w:rsidR="00A00349" w14:paraId="58E78F1D" w14:textId="77777777" w:rsidTr="0005465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E8C350" w14:textId="77777777" w:rsidR="00A00349" w:rsidRDefault="00A00349">
            <w:pPr>
              <w:jc w:val="both"/>
            </w:pPr>
            <w:proofErr w:type="spellStart"/>
            <w:r>
              <w:t>getElencoPAI</w:t>
            </w:r>
            <w:proofErr w:type="spellEnd"/>
          </w:p>
        </w:tc>
        <w:tc>
          <w:tcPr>
            <w:tcW w:w="5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9BCAA" w14:textId="77777777" w:rsidR="00A00349" w:rsidRDefault="00A00349">
            <w:pPr>
              <w:snapToGrid w:val="0"/>
              <w:jc w:val="both"/>
              <w:rPr>
                <w:highlight w:val="green"/>
              </w:rPr>
            </w:pPr>
          </w:p>
        </w:tc>
      </w:tr>
      <w:tr w:rsidR="00A00349" w14:paraId="68E8F4FA" w14:textId="77777777" w:rsidTr="0005465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6A1EB5" w14:textId="77777777" w:rsidR="00A00349" w:rsidRDefault="00A00349">
            <w:pPr>
              <w:jc w:val="both"/>
            </w:pPr>
            <w:proofErr w:type="spellStart"/>
            <w:r>
              <w:t>getPianoAssistenziale</w:t>
            </w:r>
            <w:proofErr w:type="spellEnd"/>
          </w:p>
        </w:tc>
        <w:tc>
          <w:tcPr>
            <w:tcW w:w="5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8D10E" w14:textId="77777777" w:rsidR="00A00349" w:rsidRDefault="00A00349">
            <w:pPr>
              <w:snapToGrid w:val="0"/>
              <w:jc w:val="both"/>
              <w:rPr>
                <w:highlight w:val="green"/>
              </w:rPr>
            </w:pPr>
          </w:p>
        </w:tc>
      </w:tr>
      <w:tr w:rsidR="00A00349" w14:paraId="1CC5CC35" w14:textId="77777777" w:rsidTr="0005465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0B146E" w14:textId="77777777" w:rsidR="00A00349" w:rsidRDefault="00A00349">
            <w:pPr>
              <w:jc w:val="both"/>
            </w:pPr>
            <w:proofErr w:type="spellStart"/>
            <w:r>
              <w:t>getPianoAssistenzialeDomiciliare</w:t>
            </w:r>
            <w:proofErr w:type="spellEnd"/>
          </w:p>
        </w:tc>
        <w:tc>
          <w:tcPr>
            <w:tcW w:w="5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B923B" w14:textId="77777777" w:rsidR="00A00349" w:rsidRDefault="00A00349">
            <w:pPr>
              <w:snapToGrid w:val="0"/>
              <w:jc w:val="both"/>
              <w:rPr>
                <w:highlight w:val="green"/>
              </w:rPr>
            </w:pPr>
          </w:p>
        </w:tc>
      </w:tr>
      <w:tr w:rsidR="00A00349" w14:paraId="6C6961DD" w14:textId="77777777" w:rsidTr="0005465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37E0DF" w14:textId="77777777" w:rsidR="00A00349" w:rsidRDefault="00A00349">
            <w:pPr>
              <w:jc w:val="both"/>
            </w:pPr>
            <w:proofErr w:type="spellStart"/>
            <w:r>
              <w:t>setOspitalitaRSA</w:t>
            </w:r>
            <w:proofErr w:type="spellEnd"/>
          </w:p>
        </w:tc>
        <w:tc>
          <w:tcPr>
            <w:tcW w:w="5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BAC020" w14:textId="77777777" w:rsidR="00A00349" w:rsidRDefault="00A00349">
            <w:pPr>
              <w:snapToGrid w:val="0"/>
              <w:jc w:val="both"/>
              <w:rPr>
                <w:highlight w:val="green"/>
              </w:rPr>
            </w:pPr>
          </w:p>
        </w:tc>
      </w:tr>
      <w:tr w:rsidR="00A00349" w14:paraId="624CE4EE" w14:textId="77777777" w:rsidTr="0005465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DC5E1D" w14:textId="77777777" w:rsidR="00A00349" w:rsidRDefault="00A00349">
            <w:pPr>
              <w:jc w:val="both"/>
            </w:pPr>
            <w:proofErr w:type="spellStart"/>
            <w:r>
              <w:t>setRichiestaProroga</w:t>
            </w:r>
            <w:proofErr w:type="spellEnd"/>
          </w:p>
        </w:tc>
        <w:tc>
          <w:tcPr>
            <w:tcW w:w="5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337B5" w14:textId="77777777" w:rsidR="00A00349" w:rsidRDefault="00A00349">
            <w:pPr>
              <w:snapToGrid w:val="0"/>
              <w:jc w:val="both"/>
              <w:rPr>
                <w:highlight w:val="green"/>
              </w:rPr>
            </w:pPr>
          </w:p>
        </w:tc>
      </w:tr>
      <w:tr w:rsidR="00A00349" w14:paraId="0D4152AD" w14:textId="77777777" w:rsidTr="00054657">
        <w:trPr>
          <w:trHeight w:val="68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F777EC" w14:textId="77777777" w:rsidR="00A00349" w:rsidRDefault="00A00349">
            <w:pPr>
              <w:jc w:val="both"/>
            </w:pPr>
            <w:proofErr w:type="spellStart"/>
            <w:r>
              <w:t>getSVAMA</w:t>
            </w:r>
            <w:proofErr w:type="spellEnd"/>
          </w:p>
        </w:tc>
        <w:tc>
          <w:tcPr>
            <w:tcW w:w="57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C05D12" w14:textId="77777777" w:rsidR="00A00349" w:rsidRDefault="00A00349">
            <w:pPr>
              <w:jc w:val="both"/>
            </w:pPr>
            <w:hyperlink w:history="1">
              <w:r>
                <w:rPr>
                  <w:rStyle w:val="Collegamentoipertestuale"/>
                </w:rPr>
                <w:t>http://servername:port/nsisr/SchedaValutazioneMultidimensionaleService?wsdl</w:t>
              </w:r>
            </w:hyperlink>
          </w:p>
          <w:p w14:paraId="68BF4830" w14:textId="77777777" w:rsidR="00A00349" w:rsidRDefault="00A00349">
            <w:pPr>
              <w:jc w:val="both"/>
            </w:pPr>
            <w:hyperlink w:history="1">
              <w:r>
                <w:rPr>
                  <w:rStyle w:val="Collegamentoipertestuale"/>
                </w:rPr>
                <w:t>http://servername:port/nsisr/SchedaValutazioneMultidimensionaleService?xsd=1</w:t>
              </w:r>
            </w:hyperlink>
          </w:p>
        </w:tc>
      </w:tr>
      <w:tr w:rsidR="00A00349" w14:paraId="05EEF8F3" w14:textId="77777777" w:rsidTr="0005465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0D6648" w14:textId="77777777" w:rsidR="00A00349" w:rsidRDefault="00A00349">
            <w:pPr>
              <w:jc w:val="both"/>
            </w:pPr>
            <w:proofErr w:type="spellStart"/>
            <w:r>
              <w:t>setSVAMA</w:t>
            </w:r>
            <w:proofErr w:type="spellEnd"/>
          </w:p>
        </w:tc>
        <w:tc>
          <w:tcPr>
            <w:tcW w:w="5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98AD0" w14:textId="77777777" w:rsidR="00A00349" w:rsidRDefault="00A00349">
            <w:pPr>
              <w:snapToGrid w:val="0"/>
              <w:jc w:val="both"/>
            </w:pPr>
          </w:p>
        </w:tc>
      </w:tr>
      <w:tr w:rsidR="00A00349" w14:paraId="1F26572F" w14:textId="77777777" w:rsidTr="0005465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D13C46" w14:textId="77777777" w:rsidR="00A00349" w:rsidRDefault="00A00349">
            <w:pPr>
              <w:jc w:val="both"/>
            </w:pPr>
            <w:proofErr w:type="spellStart"/>
            <w:r>
              <w:t>getElencoSVAMA</w:t>
            </w:r>
            <w:proofErr w:type="spellEnd"/>
          </w:p>
        </w:tc>
        <w:tc>
          <w:tcPr>
            <w:tcW w:w="5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22A87" w14:textId="77777777" w:rsidR="00A00349" w:rsidRDefault="00A00349">
            <w:pPr>
              <w:snapToGrid w:val="0"/>
              <w:jc w:val="both"/>
            </w:pPr>
          </w:p>
        </w:tc>
      </w:tr>
      <w:tr w:rsidR="00A00349" w14:paraId="2744BED4" w14:textId="77777777" w:rsidTr="0005465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EB6D42" w14:textId="77777777" w:rsidR="00A00349" w:rsidRDefault="00A00349">
            <w:pPr>
              <w:jc w:val="both"/>
            </w:pPr>
            <w:proofErr w:type="spellStart"/>
            <w:r>
              <w:t>getSVAMASchedaSociale</w:t>
            </w:r>
            <w:proofErr w:type="spellEnd"/>
          </w:p>
        </w:tc>
        <w:tc>
          <w:tcPr>
            <w:tcW w:w="5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B45E3" w14:textId="77777777" w:rsidR="00A00349" w:rsidRDefault="00A00349">
            <w:pPr>
              <w:snapToGrid w:val="0"/>
              <w:jc w:val="both"/>
            </w:pPr>
          </w:p>
        </w:tc>
      </w:tr>
      <w:tr w:rsidR="00A00349" w14:paraId="04E624F0" w14:textId="77777777" w:rsidTr="0005465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5988AF" w14:textId="77777777" w:rsidR="00A00349" w:rsidRDefault="00A00349">
            <w:pPr>
              <w:jc w:val="both"/>
            </w:pPr>
            <w:proofErr w:type="spellStart"/>
            <w:r>
              <w:t>setUpdateSVAMASchedaSociale</w:t>
            </w:r>
            <w:proofErr w:type="spellEnd"/>
          </w:p>
        </w:tc>
        <w:tc>
          <w:tcPr>
            <w:tcW w:w="5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D67DB" w14:textId="77777777" w:rsidR="00A00349" w:rsidRDefault="00A00349">
            <w:pPr>
              <w:snapToGrid w:val="0"/>
              <w:jc w:val="both"/>
            </w:pPr>
          </w:p>
        </w:tc>
      </w:tr>
      <w:tr w:rsidR="00A00349" w14:paraId="5C588CD1" w14:textId="77777777" w:rsidTr="0005465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23BFB7" w14:textId="77777777" w:rsidR="00A00349" w:rsidRDefault="00A00349">
            <w:pPr>
              <w:jc w:val="both"/>
            </w:pPr>
            <w:proofErr w:type="spellStart"/>
            <w:r>
              <w:t>setInsertSVAMASchedaSociale</w:t>
            </w:r>
            <w:proofErr w:type="spellEnd"/>
          </w:p>
        </w:tc>
        <w:tc>
          <w:tcPr>
            <w:tcW w:w="5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E8F9E" w14:textId="77777777" w:rsidR="00A00349" w:rsidRDefault="00A00349">
            <w:pPr>
              <w:snapToGrid w:val="0"/>
              <w:jc w:val="both"/>
            </w:pPr>
          </w:p>
        </w:tc>
      </w:tr>
      <w:tr w:rsidR="00A00349" w14:paraId="27AF4903" w14:textId="77777777" w:rsidTr="00054657">
        <w:trPr>
          <w:trHeight w:val="121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1F27C2" w14:textId="77777777" w:rsidR="00A00349" w:rsidRDefault="00A00349">
            <w:pPr>
              <w:jc w:val="both"/>
            </w:pPr>
            <w:proofErr w:type="spellStart"/>
            <w:r>
              <w:t>getElencoPianoAttivitaErogatore</w:t>
            </w:r>
            <w:proofErr w:type="spellEnd"/>
          </w:p>
        </w:tc>
        <w:tc>
          <w:tcPr>
            <w:tcW w:w="5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524A7" w14:textId="77777777" w:rsidR="00A00349" w:rsidRDefault="00A00349">
            <w:pPr>
              <w:jc w:val="both"/>
            </w:pPr>
            <w:hyperlink w:history="1">
              <w:r>
                <w:rPr>
                  <w:rStyle w:val="Collegamentoipertestuale"/>
                </w:rPr>
                <w:t>http://servername:port/nsisr/ProiezioneAgendaService?wsdl</w:t>
              </w:r>
            </w:hyperlink>
          </w:p>
          <w:p w14:paraId="119BF915" w14:textId="77777777" w:rsidR="00A00349" w:rsidRDefault="00A00349">
            <w:pPr>
              <w:jc w:val="both"/>
            </w:pPr>
            <w:hyperlink w:history="1">
              <w:r>
                <w:rPr>
                  <w:rStyle w:val="Collegamentoipertestuale"/>
                </w:rPr>
                <w:t>http://servername:port/nsisr/ProiezioneAgendaService?xsd=1</w:t>
              </w:r>
            </w:hyperlink>
          </w:p>
        </w:tc>
      </w:tr>
      <w:tr w:rsidR="00A00349" w14:paraId="2506BAA7" w14:textId="77777777" w:rsidTr="00054657">
        <w:trPr>
          <w:trHeight w:val="121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90BC47" w14:textId="77777777" w:rsidR="00A00349" w:rsidRDefault="00A00349">
            <w:pPr>
              <w:jc w:val="both"/>
            </w:pPr>
            <w:proofErr w:type="spellStart"/>
            <w:r>
              <w:t>setAccessoDomiciliare</w:t>
            </w:r>
            <w:proofErr w:type="spellEnd"/>
          </w:p>
        </w:tc>
        <w:tc>
          <w:tcPr>
            <w:tcW w:w="5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3AE81" w14:textId="77777777" w:rsidR="00A00349" w:rsidRDefault="00A00349">
            <w:pPr>
              <w:jc w:val="both"/>
            </w:pPr>
            <w:hyperlink w:history="1">
              <w:r>
                <w:rPr>
                  <w:rStyle w:val="Collegamentoipertestuale"/>
                </w:rPr>
                <w:t>http://servername:port/nsisr/AccessoDomiciliareService?wsdl</w:t>
              </w:r>
            </w:hyperlink>
          </w:p>
          <w:p w14:paraId="559A8C57" w14:textId="77777777" w:rsidR="00A00349" w:rsidRDefault="00A00349">
            <w:pPr>
              <w:jc w:val="both"/>
            </w:pPr>
            <w:hyperlink w:history="1">
              <w:r>
                <w:rPr>
                  <w:rStyle w:val="Collegamentoipertestuale"/>
                </w:rPr>
                <w:t>http://servername:port/nsisr/AccessoDomiciliareService?xsd=1</w:t>
              </w:r>
            </w:hyperlink>
          </w:p>
        </w:tc>
      </w:tr>
      <w:tr w:rsidR="00A00349" w14:paraId="2E39E80F" w14:textId="77777777" w:rsidTr="00054657">
        <w:trPr>
          <w:trHeight w:val="121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33525E" w14:textId="77777777" w:rsidR="00A00349" w:rsidRDefault="00A00349">
            <w:pPr>
              <w:jc w:val="both"/>
            </w:pPr>
            <w:proofErr w:type="spellStart"/>
            <w:r>
              <w:lastRenderedPageBreak/>
              <w:t>getElencoProposteAccessoInPAI</w:t>
            </w:r>
            <w:proofErr w:type="spellEnd"/>
          </w:p>
          <w:p w14:paraId="61EB8E61" w14:textId="77777777" w:rsidR="00A00349" w:rsidRDefault="00A00349">
            <w:pPr>
              <w:jc w:val="both"/>
            </w:pPr>
            <w:proofErr w:type="spellStart"/>
            <w:r>
              <w:t>setDomandaAccoglienza</w:t>
            </w:r>
            <w:proofErr w:type="spellEnd"/>
          </w:p>
          <w:p w14:paraId="24C1FBDA" w14:textId="77777777" w:rsidR="00A00349" w:rsidRDefault="00A00349">
            <w:pPr>
              <w:jc w:val="both"/>
            </w:pPr>
            <w:r>
              <w:t>getElencoProposteAccesso</w:t>
            </w:r>
          </w:p>
          <w:p w14:paraId="40E7A127" w14:textId="77777777" w:rsidR="00A00349" w:rsidRDefault="00A00349">
            <w:pPr>
              <w:jc w:val="both"/>
            </w:pPr>
            <w:proofErr w:type="spellStart"/>
            <w:r>
              <w:t>setPropostaAccesso</w:t>
            </w:r>
            <w:proofErr w:type="spellEnd"/>
          </w:p>
          <w:p w14:paraId="111E2F89" w14:textId="77777777" w:rsidR="00A00349" w:rsidRDefault="00A00349">
            <w:pPr>
              <w:jc w:val="both"/>
            </w:pPr>
            <w:proofErr w:type="spellStart"/>
            <w:r>
              <w:t>getElencoPropostaSociale</w:t>
            </w:r>
            <w:proofErr w:type="spellEnd"/>
          </w:p>
        </w:tc>
        <w:tc>
          <w:tcPr>
            <w:tcW w:w="5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2507E" w14:textId="77777777" w:rsidR="00A00349" w:rsidRDefault="00A00349">
            <w:pPr>
              <w:jc w:val="both"/>
            </w:pPr>
            <w:hyperlink w:history="1">
              <w:r>
                <w:rPr>
                  <w:rStyle w:val="Collegamentoipertestuale"/>
                </w:rPr>
                <w:t>http://servername:port/nsisr/PropostaAccessoService?wsdl</w:t>
              </w:r>
            </w:hyperlink>
          </w:p>
          <w:p w14:paraId="2FA6D4AE" w14:textId="77777777" w:rsidR="00A00349" w:rsidRDefault="00A00349">
            <w:pPr>
              <w:jc w:val="both"/>
            </w:pPr>
            <w:hyperlink w:history="1">
              <w:r>
                <w:rPr>
                  <w:rStyle w:val="Collegamentoipertestuale"/>
                </w:rPr>
                <w:t>http://servername:port/nsisr/PropostaAccessoService?xsd=1</w:t>
              </w:r>
            </w:hyperlink>
          </w:p>
        </w:tc>
      </w:tr>
      <w:tr w:rsidR="00A00349" w14:paraId="725C40E6" w14:textId="77777777" w:rsidTr="00054657">
        <w:trPr>
          <w:trHeight w:val="121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8860E9" w14:textId="77777777" w:rsidR="00A00349" w:rsidRDefault="00A00349">
            <w:pPr>
              <w:jc w:val="both"/>
            </w:pPr>
            <w:proofErr w:type="spellStart"/>
            <w:r>
              <w:t>getElencoPrestazioniLea</w:t>
            </w:r>
            <w:proofErr w:type="spellEnd"/>
          </w:p>
        </w:tc>
        <w:tc>
          <w:tcPr>
            <w:tcW w:w="5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AC633" w14:textId="77777777" w:rsidR="00A00349" w:rsidRDefault="00A00349">
            <w:pPr>
              <w:jc w:val="both"/>
            </w:pPr>
            <w:hyperlink w:history="1">
              <w:r>
                <w:rPr>
                  <w:rStyle w:val="Collegamentoipertestuale"/>
                </w:rPr>
                <w:t>http://servername:port/nsisr/PrestazioniLeaService?wsdl</w:t>
              </w:r>
            </w:hyperlink>
          </w:p>
          <w:p w14:paraId="3F928099" w14:textId="77777777" w:rsidR="00A00349" w:rsidRDefault="00A00349">
            <w:pPr>
              <w:jc w:val="both"/>
            </w:pPr>
            <w:hyperlink w:history="1">
              <w:r>
                <w:rPr>
                  <w:rStyle w:val="Collegamentoipertestuale"/>
                </w:rPr>
                <w:t>http://servername:port/nsisr/PrestazioniLeaService?xsd=1</w:t>
              </w:r>
            </w:hyperlink>
          </w:p>
        </w:tc>
      </w:tr>
    </w:tbl>
    <w:p w14:paraId="5832B728" w14:textId="77777777" w:rsidR="00A00349" w:rsidRDefault="00A00349">
      <w:pPr>
        <w:jc w:val="both"/>
      </w:pPr>
    </w:p>
    <w:p w14:paraId="2CA96042" w14:textId="77777777" w:rsidR="00A00349" w:rsidRDefault="00A00349">
      <w:pPr>
        <w:spacing w:before="240"/>
        <w:ind w:left="567" w:right="-1"/>
        <w:jc w:val="both"/>
      </w:pPr>
      <w:r>
        <w:rPr>
          <w:rFonts w:ascii="Times New Roman" w:hAnsi="Times New Roman"/>
        </w:rPr>
        <w:t xml:space="preserve">Dove </w:t>
      </w:r>
      <w:proofErr w:type="spellStart"/>
      <w:r>
        <w:rPr>
          <w:rFonts w:ascii="Times New Roman" w:hAnsi="Times New Roman"/>
          <w:i/>
        </w:rPr>
        <w:t>servername</w:t>
      </w:r>
      <w:proofErr w:type="spellEnd"/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 xml:space="preserve">e </w:t>
      </w:r>
      <w:r>
        <w:rPr>
          <w:rFonts w:ascii="Times New Roman" w:hAnsi="Times New Roman"/>
          <w:i/>
        </w:rPr>
        <w:t xml:space="preserve">port </w:t>
      </w:r>
      <w:r>
        <w:rPr>
          <w:rFonts w:ascii="Times New Roman" w:hAnsi="Times New Roman"/>
        </w:rPr>
        <w:t>rappresentano rispettivamente l’</w:t>
      </w:r>
      <w:proofErr w:type="spellStart"/>
      <w:r>
        <w:rPr>
          <w:rFonts w:ascii="Times New Roman" w:hAnsi="Times New Roman"/>
        </w:rPr>
        <w:t>hostname</w:t>
      </w:r>
      <w:proofErr w:type="spellEnd"/>
      <w:r>
        <w:rPr>
          <w:rFonts w:ascii="Times New Roman" w:hAnsi="Times New Roman"/>
        </w:rPr>
        <w:t xml:space="preserve"> e la porta TCP del server che espone il web service al sistema fruitore. </w:t>
      </w:r>
    </w:p>
    <w:p w14:paraId="78DE9EF0" w14:textId="77777777" w:rsidR="00A00349" w:rsidRDefault="00A00349">
      <w:pPr>
        <w:spacing w:before="240"/>
        <w:ind w:left="567" w:right="-1"/>
        <w:jc w:val="both"/>
      </w:pPr>
      <w:r>
        <w:rPr>
          <w:rFonts w:ascii="Times New Roman" w:hAnsi="Times New Roman"/>
        </w:rPr>
        <w:t>Tali informazioni saranno comunicate dalla Regione Puglia all’organizzazione referente del sistema fruitore. I progettisti e gli sviluppatori che realizzano l’integrazione tra il sistema fruitore ed Edotto possono far riferimento a tali URL per la costruzione delle componenti client di invocazione del servizio da parte dei sistemi informativi fruitori.</w:t>
      </w:r>
    </w:p>
    <w:p w14:paraId="0F844AA9" w14:textId="77777777" w:rsidR="00A00349" w:rsidRDefault="00A00349">
      <w:pPr>
        <w:ind w:left="567" w:right="-1"/>
        <w:jc w:val="both"/>
      </w:pPr>
      <w:r>
        <w:rPr>
          <w:rFonts w:ascii="Times New Roman" w:hAnsi="Times New Roman"/>
        </w:rPr>
        <w:t xml:space="preserve">La semantica di ciascun servizio è descritta in formato </w:t>
      </w:r>
      <w:proofErr w:type="spellStart"/>
      <w:r>
        <w:rPr>
          <w:rFonts w:ascii="Times New Roman" w:hAnsi="Times New Roman"/>
        </w:rPr>
        <w:t>javadoc</w:t>
      </w:r>
      <w:proofErr w:type="spellEnd"/>
      <w:r>
        <w:rPr>
          <w:rFonts w:ascii="Times New Roman" w:hAnsi="Times New Roman"/>
        </w:rPr>
        <w:t xml:space="preserve"> e riporta per ciascun servizio:</w:t>
      </w:r>
    </w:p>
    <w:p w14:paraId="6130F768" w14:textId="77777777" w:rsidR="00A00349" w:rsidRDefault="00A00349">
      <w:pPr>
        <w:keepLines/>
        <w:numPr>
          <w:ilvl w:val="0"/>
          <w:numId w:val="5"/>
        </w:numPr>
        <w:spacing w:before="120" w:after="0" w:line="280" w:lineRule="atLeast"/>
        <w:ind w:right="-1"/>
        <w:jc w:val="both"/>
      </w:pPr>
      <w:r>
        <w:rPr>
          <w:rFonts w:ascii="Times New Roman" w:hAnsi="Times New Roman"/>
        </w:rPr>
        <w:t>descrizione dettagliata delle responsabilità del servizio</w:t>
      </w:r>
    </w:p>
    <w:p w14:paraId="2E902B99" w14:textId="77777777" w:rsidR="00A00349" w:rsidRDefault="00A00349">
      <w:pPr>
        <w:keepLines/>
        <w:numPr>
          <w:ilvl w:val="0"/>
          <w:numId w:val="5"/>
        </w:numPr>
        <w:spacing w:before="120" w:after="0" w:line="280" w:lineRule="atLeast"/>
        <w:ind w:right="-1"/>
        <w:jc w:val="both"/>
      </w:pPr>
      <w:r>
        <w:rPr>
          <w:rFonts w:ascii="Times New Roman" w:hAnsi="Times New Roman"/>
        </w:rPr>
        <w:t>descrizione dei dati che costituiscono la request in termini di struttura, semantica e formato di ciascun elemento</w:t>
      </w:r>
    </w:p>
    <w:p w14:paraId="6BE545C0" w14:textId="77777777" w:rsidR="00A00349" w:rsidRDefault="00A00349">
      <w:pPr>
        <w:keepLines/>
        <w:numPr>
          <w:ilvl w:val="0"/>
          <w:numId w:val="5"/>
        </w:numPr>
        <w:spacing w:before="120" w:line="280" w:lineRule="atLeast"/>
        <w:ind w:right="-1"/>
        <w:jc w:val="both"/>
      </w:pPr>
      <w:r>
        <w:rPr>
          <w:rFonts w:ascii="Times New Roman" w:hAnsi="Times New Roman"/>
        </w:rPr>
        <w:t>descrizione dei dati che costituiscono la response in termini di struttura e semantica.</w:t>
      </w:r>
    </w:p>
    <w:p w14:paraId="55B1C74B" w14:textId="77777777" w:rsidR="0035439A" w:rsidRDefault="00A00349">
      <w:pPr>
        <w:ind w:left="567" w:right="-1"/>
        <w:jc w:val="both"/>
      </w:pPr>
      <w:r>
        <w:t xml:space="preserve">La tabella che segue riporta, per ciascun servizio il riferimento alla cartella contenente i </w:t>
      </w:r>
      <w:proofErr w:type="spellStart"/>
      <w:r>
        <w:t>javadoc</w:t>
      </w:r>
      <w:proofErr w:type="spellEnd"/>
      <w:r>
        <w:t xml:space="preserve"> che forniscono la descrizione semantica ed i dettagli implementativi; le specifiche di ciascun servizio possono essere consultate a partire dai metodi corrispondenti al nome del servizio indicati in tabella.</w:t>
      </w:r>
    </w:p>
    <w:p w14:paraId="20375B7E" w14:textId="77777777" w:rsidR="00A00349" w:rsidRDefault="0035439A">
      <w:pPr>
        <w:ind w:left="567" w:right="-1"/>
        <w:jc w:val="both"/>
      </w:pPr>
      <w:r>
        <w:br w:type="page"/>
      </w:r>
    </w:p>
    <w:tbl>
      <w:tblPr>
        <w:tblW w:w="0" w:type="auto"/>
        <w:tblInd w:w="954" w:type="dxa"/>
        <w:tblLayout w:type="fixed"/>
        <w:tblLook w:val="0000" w:firstRow="0" w:lastRow="0" w:firstColumn="0" w:lastColumn="0" w:noHBand="0" w:noVBand="0"/>
      </w:tblPr>
      <w:tblGrid>
        <w:gridCol w:w="3265"/>
        <w:gridCol w:w="4536"/>
      </w:tblGrid>
      <w:tr w:rsidR="00A00349" w14:paraId="79C9C42F" w14:textId="77777777" w:rsidTr="0035439A">
        <w:trPr>
          <w:tblHeader/>
        </w:trPr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BDC30C" w14:textId="77777777" w:rsidR="00A00349" w:rsidRDefault="00A00349">
            <w:pPr>
              <w:jc w:val="both"/>
            </w:pPr>
            <w:r>
              <w:rPr>
                <w:b/>
              </w:rPr>
              <w:lastRenderedPageBreak/>
              <w:t>Nome servizio (</w:t>
            </w:r>
            <w:proofErr w:type="spellStart"/>
            <w:r>
              <w:rPr>
                <w:b/>
              </w:rPr>
              <w:t>operation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067C5" w14:textId="77777777" w:rsidR="00A00349" w:rsidRDefault="00A00349">
            <w:pPr>
              <w:jc w:val="both"/>
            </w:pPr>
            <w:r>
              <w:rPr>
                <w:b/>
              </w:rPr>
              <w:t xml:space="preserve">Cartella contenente il </w:t>
            </w:r>
            <w:proofErr w:type="spellStart"/>
            <w:r>
              <w:rPr>
                <w:b/>
              </w:rPr>
              <w:t>Javadoc</w:t>
            </w:r>
            <w:proofErr w:type="spellEnd"/>
            <w:r>
              <w:rPr>
                <w:b/>
              </w:rPr>
              <w:t xml:space="preserve"> di riferimento per il servizio</w:t>
            </w:r>
          </w:p>
        </w:tc>
      </w:tr>
      <w:tr w:rsidR="00A00349" w14:paraId="47A2FBDE" w14:textId="77777777" w:rsidTr="0035439A"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783430" w14:textId="77777777" w:rsidR="00A00349" w:rsidRDefault="00A00349">
            <w:pPr>
              <w:jc w:val="both"/>
            </w:pPr>
            <w:proofErr w:type="spellStart"/>
            <w:r>
              <w:t>getElencoProposteAccessoInPAI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6EBAE" w14:textId="77777777" w:rsidR="00A00349" w:rsidRDefault="00A00349">
            <w:pPr>
              <w:ind w:left="72"/>
            </w:pPr>
            <w:r>
              <w:t xml:space="preserve">PropostaAccesso_AdsParteComune\componentiAds\parteComune\Allegati\javadoc </w:t>
            </w:r>
          </w:p>
          <w:p w14:paraId="7F3C4EAB" w14:textId="77777777" w:rsidR="00A00349" w:rsidRDefault="00A00349">
            <w:pPr>
              <w:ind w:left="72"/>
            </w:pPr>
            <w:r>
              <w:t xml:space="preserve">Metodo </w:t>
            </w:r>
            <w:proofErr w:type="spellStart"/>
            <w:r>
              <w:t>getElencoProposteAccessoInPAI</w:t>
            </w:r>
            <w:proofErr w:type="spellEnd"/>
            <w:r>
              <w:t xml:space="preserve"> della classe PropostaAccesso</w:t>
            </w:r>
          </w:p>
        </w:tc>
      </w:tr>
      <w:tr w:rsidR="00A00349" w14:paraId="57255EF8" w14:textId="77777777" w:rsidTr="0035439A">
        <w:tc>
          <w:tcPr>
            <w:tcW w:w="32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A55654" w14:textId="77777777" w:rsidR="00A00349" w:rsidRDefault="00A00349">
            <w:pPr>
              <w:jc w:val="both"/>
            </w:pPr>
            <w:proofErr w:type="spellStart"/>
            <w:r>
              <w:t>getElencoPrestazioniLea</w:t>
            </w:r>
            <w:proofErr w:type="spellEnd"/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DB6D3" w14:textId="77777777" w:rsidR="00A00349" w:rsidRDefault="00A00349">
            <w:pPr>
              <w:ind w:left="72"/>
            </w:pPr>
            <w:r>
              <w:t xml:space="preserve">PrestazioneLea_AdsParteComune\componentiAds\parteComune\Allegati\javadoc </w:t>
            </w:r>
          </w:p>
          <w:p w14:paraId="598B7C1E" w14:textId="77777777" w:rsidR="00A00349" w:rsidRDefault="00A00349">
            <w:pPr>
              <w:ind w:left="72"/>
            </w:pPr>
            <w:r>
              <w:t xml:space="preserve">Metodo </w:t>
            </w:r>
            <w:proofErr w:type="spellStart"/>
            <w:r>
              <w:t>getElencoPrestazioniLea</w:t>
            </w:r>
            <w:proofErr w:type="spellEnd"/>
            <w:r>
              <w:t xml:space="preserve"> della classe </w:t>
            </w:r>
            <w:proofErr w:type="spellStart"/>
            <w:r>
              <w:t>PrestazioneLea</w:t>
            </w:r>
            <w:proofErr w:type="spellEnd"/>
          </w:p>
        </w:tc>
      </w:tr>
      <w:tr w:rsidR="00A00349" w14:paraId="0122D097" w14:textId="77777777" w:rsidTr="0035439A"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B9224A" w14:textId="77777777" w:rsidR="00A00349" w:rsidRDefault="00A00349">
            <w:pPr>
              <w:jc w:val="both"/>
            </w:pPr>
            <w:proofErr w:type="spellStart"/>
            <w:r>
              <w:t>setPropostaAccesso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554B1" w14:textId="77777777" w:rsidR="00A00349" w:rsidRDefault="00A00349">
            <w:pPr>
              <w:ind w:left="72"/>
            </w:pPr>
            <w:r>
              <w:t xml:space="preserve">PropostaAccesso_AdsParteComune\componentiAds\parteComune\Allegati\javadoc </w:t>
            </w:r>
          </w:p>
          <w:p w14:paraId="266EBBAE" w14:textId="77777777" w:rsidR="00A00349" w:rsidRDefault="00A00349">
            <w:pPr>
              <w:ind w:left="72"/>
            </w:pPr>
            <w:r>
              <w:t xml:space="preserve">Metodo </w:t>
            </w:r>
            <w:proofErr w:type="spellStart"/>
            <w:r>
              <w:t>setInsertPropostaAccesso</w:t>
            </w:r>
            <w:proofErr w:type="spellEnd"/>
            <w:r>
              <w:t xml:space="preserve"> della classe PropostaAccesso</w:t>
            </w:r>
          </w:p>
        </w:tc>
      </w:tr>
      <w:tr w:rsidR="00A00349" w14:paraId="600BB51D" w14:textId="77777777" w:rsidTr="0035439A"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A8E42F" w14:textId="77777777" w:rsidR="00A00349" w:rsidRDefault="00A00349">
            <w:pPr>
              <w:jc w:val="both"/>
            </w:pPr>
            <w:r>
              <w:t>getElencoProposteAccesso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6A2CF" w14:textId="77777777" w:rsidR="00A00349" w:rsidRDefault="00A00349">
            <w:pPr>
              <w:ind w:left="72"/>
            </w:pPr>
            <w:r>
              <w:t xml:space="preserve">PropostaAccesso_AdsParteComune\componentiAds\parteComune\Allegati\javadoc </w:t>
            </w:r>
          </w:p>
          <w:p w14:paraId="19E0CC56" w14:textId="77777777" w:rsidR="00A00349" w:rsidRDefault="00A00349">
            <w:pPr>
              <w:ind w:left="72"/>
            </w:pPr>
            <w:r>
              <w:t>Metodo getElencoProposteAccesso della classe PropostaAccesso</w:t>
            </w:r>
          </w:p>
        </w:tc>
      </w:tr>
      <w:tr w:rsidR="00A00349" w14:paraId="05E42ABA" w14:textId="77777777" w:rsidTr="0035439A"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300A61" w14:textId="77777777" w:rsidR="00A00349" w:rsidRDefault="00A00349">
            <w:pPr>
              <w:jc w:val="both"/>
            </w:pPr>
            <w:proofErr w:type="spellStart"/>
            <w:r>
              <w:t>setDomandaAccoglienza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AF3D9" w14:textId="77777777" w:rsidR="00A00349" w:rsidRDefault="00A00349">
            <w:pPr>
              <w:ind w:left="72"/>
            </w:pPr>
            <w:r>
              <w:t xml:space="preserve">PropostaAccesso_AdsParteComune\componentiAds\parteComune\Allegati\javadoc </w:t>
            </w:r>
          </w:p>
          <w:p w14:paraId="31397FAF" w14:textId="77777777" w:rsidR="00A00349" w:rsidRDefault="00A00349">
            <w:pPr>
              <w:ind w:left="72"/>
            </w:pPr>
            <w:r>
              <w:t xml:space="preserve">Metodo </w:t>
            </w:r>
            <w:proofErr w:type="spellStart"/>
            <w:r>
              <w:t>setDomandaAccoglienza</w:t>
            </w:r>
            <w:proofErr w:type="spellEnd"/>
            <w:r>
              <w:t xml:space="preserve"> della classe PropostaAccesso</w:t>
            </w:r>
          </w:p>
        </w:tc>
      </w:tr>
      <w:tr w:rsidR="00A00349" w14:paraId="29C623AD" w14:textId="77777777" w:rsidTr="0035439A"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47E65B" w14:textId="77777777" w:rsidR="00A00349" w:rsidRDefault="00A00349">
            <w:pPr>
              <w:jc w:val="both"/>
            </w:pPr>
            <w:proofErr w:type="spellStart"/>
            <w:r>
              <w:t>getSVAMA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5D0128" w14:textId="77777777" w:rsidR="00A00349" w:rsidRDefault="00A00349">
            <w:pPr>
              <w:ind w:left="72"/>
            </w:pPr>
            <w:r>
              <w:t xml:space="preserve">SchedaValutazioneMultidimensionale_AdsParteComune\componentiAds\parteComune\Allegati\javadoc </w:t>
            </w:r>
          </w:p>
          <w:p w14:paraId="0D023C0B" w14:textId="77777777" w:rsidR="00A00349" w:rsidRDefault="00A00349">
            <w:pPr>
              <w:ind w:left="72"/>
            </w:pPr>
            <w:r>
              <w:t xml:space="preserve">Metodo </w:t>
            </w:r>
            <w:proofErr w:type="spellStart"/>
            <w:r>
              <w:t>getSVAMA</w:t>
            </w:r>
            <w:proofErr w:type="spellEnd"/>
            <w:r>
              <w:t xml:space="preserve"> della classe </w:t>
            </w:r>
            <w:proofErr w:type="spellStart"/>
            <w:r>
              <w:t>SchedaValutazioneMultidimensionale</w:t>
            </w:r>
            <w:proofErr w:type="spellEnd"/>
          </w:p>
        </w:tc>
      </w:tr>
      <w:tr w:rsidR="00A00349" w14:paraId="18B864A1" w14:textId="77777777" w:rsidTr="0035439A"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5367BC" w14:textId="77777777" w:rsidR="00A00349" w:rsidRDefault="00A00349">
            <w:pPr>
              <w:jc w:val="both"/>
            </w:pPr>
            <w:proofErr w:type="spellStart"/>
            <w:r>
              <w:t>setRichiestaProroga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F6080" w14:textId="77777777" w:rsidR="00A00349" w:rsidRDefault="00A00349">
            <w:pPr>
              <w:ind w:left="72"/>
            </w:pPr>
            <w:r>
              <w:t xml:space="preserve">PianoAssistenzialeResidenziale_AdsParteComune\componentiAds\parteComune\Allegati\javadoc </w:t>
            </w:r>
          </w:p>
          <w:p w14:paraId="33E5FA19" w14:textId="77777777" w:rsidR="00A00349" w:rsidRDefault="00A00349">
            <w:pPr>
              <w:ind w:left="72"/>
            </w:pPr>
            <w:r>
              <w:t xml:space="preserve">Metodo </w:t>
            </w:r>
            <w:proofErr w:type="spellStart"/>
            <w:r>
              <w:t>setRichiestaProroga</w:t>
            </w:r>
            <w:proofErr w:type="spellEnd"/>
            <w:r>
              <w:t xml:space="preserve"> della classe </w:t>
            </w:r>
            <w:proofErr w:type="spellStart"/>
            <w:r>
              <w:t>PianoAssistenzialeResidenziale</w:t>
            </w:r>
            <w:proofErr w:type="spellEnd"/>
          </w:p>
        </w:tc>
      </w:tr>
      <w:tr w:rsidR="00A00349" w14:paraId="48A4C23F" w14:textId="77777777" w:rsidTr="0035439A"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F93C44" w14:textId="77777777" w:rsidR="00A00349" w:rsidRDefault="00A00349">
            <w:pPr>
              <w:jc w:val="both"/>
            </w:pPr>
            <w:proofErr w:type="spellStart"/>
            <w:r>
              <w:lastRenderedPageBreak/>
              <w:t>setOspitalitaRSA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89FD5C" w14:textId="77777777" w:rsidR="00A00349" w:rsidRDefault="00A00349">
            <w:pPr>
              <w:ind w:left="72"/>
            </w:pPr>
            <w:r>
              <w:t xml:space="preserve">PianoAssistenzialeResidenziale_AdsParteComune\componentiAds\parteComune\Allegati\javadoc </w:t>
            </w:r>
          </w:p>
          <w:p w14:paraId="00C96142" w14:textId="77777777" w:rsidR="00A00349" w:rsidRDefault="00A00349">
            <w:pPr>
              <w:ind w:left="72"/>
            </w:pPr>
            <w:r>
              <w:t xml:space="preserve">Metodo </w:t>
            </w:r>
            <w:proofErr w:type="spellStart"/>
            <w:r>
              <w:t>setOspitalitaRSA</w:t>
            </w:r>
            <w:proofErr w:type="spellEnd"/>
            <w:r>
              <w:t xml:space="preserve"> della classe </w:t>
            </w:r>
            <w:proofErr w:type="spellStart"/>
            <w:r>
              <w:t>PianoAssistenzialeResidenziale</w:t>
            </w:r>
            <w:proofErr w:type="spellEnd"/>
          </w:p>
        </w:tc>
      </w:tr>
      <w:tr w:rsidR="00A00349" w14:paraId="064C27E2" w14:textId="77777777" w:rsidTr="0035439A"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BCB73D" w14:textId="77777777" w:rsidR="00A00349" w:rsidRDefault="00A00349">
            <w:pPr>
              <w:jc w:val="both"/>
            </w:pPr>
            <w:proofErr w:type="spellStart"/>
            <w:r>
              <w:t>getPianoAssistenziale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E87FD" w14:textId="77777777" w:rsidR="00A00349" w:rsidRDefault="00A00349">
            <w:pPr>
              <w:ind w:left="72"/>
            </w:pPr>
            <w:r>
              <w:t xml:space="preserve">PianoAssistenzialeResidenziale_AdsParteComune\componentiAds\parteComune\Allegati\javadoc </w:t>
            </w:r>
          </w:p>
          <w:p w14:paraId="7343ACE1" w14:textId="77777777" w:rsidR="00A00349" w:rsidRDefault="00A00349">
            <w:pPr>
              <w:ind w:left="72"/>
            </w:pPr>
            <w:r>
              <w:t xml:space="preserve">Metodo </w:t>
            </w:r>
            <w:proofErr w:type="spellStart"/>
            <w:r>
              <w:t>getPianoAssistenziale</w:t>
            </w:r>
            <w:proofErr w:type="spellEnd"/>
            <w:r>
              <w:t xml:space="preserve"> della classe </w:t>
            </w:r>
            <w:proofErr w:type="spellStart"/>
            <w:r>
              <w:t>PianoAssistenzialeResidenziale</w:t>
            </w:r>
            <w:proofErr w:type="spellEnd"/>
          </w:p>
        </w:tc>
      </w:tr>
      <w:tr w:rsidR="00A00349" w14:paraId="5781DB73" w14:textId="77777777" w:rsidTr="0035439A"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A2AB32" w14:textId="77777777" w:rsidR="00A00349" w:rsidRDefault="00A00349">
            <w:pPr>
              <w:jc w:val="both"/>
            </w:pPr>
            <w:proofErr w:type="spellStart"/>
            <w:r>
              <w:t>getPianoAssistenzialeDomiciliare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E6971" w14:textId="77777777" w:rsidR="00A00349" w:rsidRDefault="00A00349">
            <w:pPr>
              <w:ind w:left="72"/>
            </w:pPr>
            <w:r>
              <w:t xml:space="preserve">PianoAssistenzialeResidenziale_AdsParteComune\componentiAds\parteComune\Allegati\javadoc </w:t>
            </w:r>
          </w:p>
          <w:p w14:paraId="636FEA71" w14:textId="77777777" w:rsidR="00A00349" w:rsidRDefault="00A00349">
            <w:pPr>
              <w:ind w:left="72"/>
            </w:pPr>
            <w:r>
              <w:t xml:space="preserve">Metodo </w:t>
            </w:r>
            <w:proofErr w:type="spellStart"/>
            <w:r>
              <w:t>getPianoAssistenzialeDomiciliare</w:t>
            </w:r>
            <w:proofErr w:type="spellEnd"/>
            <w:r>
              <w:t xml:space="preserve"> della classe </w:t>
            </w:r>
            <w:proofErr w:type="spellStart"/>
            <w:r>
              <w:t>PianoAssistenzialeResidenziale</w:t>
            </w:r>
            <w:proofErr w:type="spellEnd"/>
          </w:p>
        </w:tc>
      </w:tr>
      <w:tr w:rsidR="00A00349" w14:paraId="31469B63" w14:textId="77777777" w:rsidTr="0035439A"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CCA1EC" w14:textId="77777777" w:rsidR="00A00349" w:rsidRDefault="00A00349">
            <w:pPr>
              <w:jc w:val="both"/>
            </w:pPr>
            <w:r>
              <w:t>getElencoPAIDomiciliare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C97B9" w14:textId="77777777" w:rsidR="00A00349" w:rsidRDefault="00A00349">
            <w:pPr>
              <w:ind w:left="72"/>
            </w:pPr>
            <w:r>
              <w:t xml:space="preserve">PianoAssistenzialeResidenziale_AdsParteComune\componentiAds\parteComune\Allegati\javadoc </w:t>
            </w:r>
          </w:p>
          <w:p w14:paraId="35058EDE" w14:textId="77777777" w:rsidR="00A00349" w:rsidRDefault="00A00349">
            <w:pPr>
              <w:ind w:left="99"/>
            </w:pPr>
            <w:r>
              <w:t xml:space="preserve">Metodo getElencoPAIDomiciliare della classe </w:t>
            </w:r>
            <w:proofErr w:type="spellStart"/>
            <w:r>
              <w:t>PianoAssistenzialeResidenziale</w:t>
            </w:r>
            <w:proofErr w:type="spellEnd"/>
          </w:p>
        </w:tc>
      </w:tr>
      <w:tr w:rsidR="00A00349" w14:paraId="2757DEE1" w14:textId="77777777" w:rsidTr="0035439A"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C3FC67" w14:textId="77777777" w:rsidR="00A00349" w:rsidRDefault="00A00349">
            <w:pPr>
              <w:jc w:val="both"/>
            </w:pPr>
            <w:proofErr w:type="spellStart"/>
            <w:r>
              <w:t>getElencoPAI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6FAA6" w14:textId="77777777" w:rsidR="00A00349" w:rsidRDefault="00A00349">
            <w:pPr>
              <w:ind w:left="72"/>
            </w:pPr>
            <w:r>
              <w:t xml:space="preserve">PianoAssistenzialeResidenziale_AdsParteComune\componentiAds\parteComune\Allegati\javadoc </w:t>
            </w:r>
          </w:p>
          <w:p w14:paraId="57BA7643" w14:textId="77777777" w:rsidR="00A00349" w:rsidRDefault="00A00349">
            <w:pPr>
              <w:ind w:left="99"/>
            </w:pPr>
            <w:r>
              <w:t xml:space="preserve">Metodo </w:t>
            </w:r>
            <w:proofErr w:type="spellStart"/>
            <w:r>
              <w:t>getElencoPAI</w:t>
            </w:r>
            <w:proofErr w:type="spellEnd"/>
            <w:r>
              <w:t xml:space="preserve"> della classe </w:t>
            </w:r>
            <w:proofErr w:type="spellStart"/>
            <w:r>
              <w:t>PianoAssistenzialeResidenziale</w:t>
            </w:r>
            <w:proofErr w:type="spellEnd"/>
          </w:p>
        </w:tc>
      </w:tr>
      <w:tr w:rsidR="00A00349" w14:paraId="257C8E94" w14:textId="77777777" w:rsidTr="0035439A"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0E1ED9" w14:textId="77777777" w:rsidR="00A00349" w:rsidRDefault="00A00349">
            <w:pPr>
              <w:jc w:val="both"/>
            </w:pPr>
            <w:proofErr w:type="spellStart"/>
            <w:r>
              <w:t>getElencoPianoAttivitaErogatore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2651D" w14:textId="77777777" w:rsidR="00A00349" w:rsidRDefault="00A00349">
            <w:pPr>
              <w:ind w:left="72"/>
            </w:pPr>
            <w:r>
              <w:t xml:space="preserve">ProiezioneAgenda_AdsParteComune\componentiAds\parteComune\Allegati\javadoc </w:t>
            </w:r>
          </w:p>
          <w:p w14:paraId="4DADF428" w14:textId="77777777" w:rsidR="00A00349" w:rsidRDefault="00A00349">
            <w:pPr>
              <w:ind w:left="72"/>
            </w:pPr>
            <w:r>
              <w:t xml:space="preserve">Metodo </w:t>
            </w:r>
            <w:proofErr w:type="spellStart"/>
            <w:r>
              <w:t>getElencoPianoAttivitaErogatore</w:t>
            </w:r>
            <w:proofErr w:type="spellEnd"/>
            <w:r>
              <w:t xml:space="preserve"> della classe </w:t>
            </w:r>
            <w:proofErr w:type="spellStart"/>
            <w:r>
              <w:t>ProiezioneAgenda</w:t>
            </w:r>
            <w:proofErr w:type="spellEnd"/>
          </w:p>
        </w:tc>
      </w:tr>
      <w:tr w:rsidR="00A00349" w14:paraId="3F0C7FFF" w14:textId="77777777" w:rsidTr="0035439A"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769AC2" w14:textId="77777777" w:rsidR="00A00349" w:rsidRDefault="00A00349">
            <w:pPr>
              <w:jc w:val="both"/>
            </w:pPr>
            <w:proofErr w:type="spellStart"/>
            <w:r>
              <w:t>setAccessoDomiciliare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BD9E4" w14:textId="77777777" w:rsidR="00A00349" w:rsidRDefault="00A00349">
            <w:pPr>
              <w:ind w:left="72"/>
            </w:pPr>
            <w:r>
              <w:t xml:space="preserve">AccessoDomiciliare_AdsParteComune\componentiAds\parteComune\Allegati\javadoc </w:t>
            </w:r>
          </w:p>
          <w:p w14:paraId="6A8302BA" w14:textId="77777777" w:rsidR="00A00349" w:rsidRDefault="00A00349">
            <w:pPr>
              <w:ind w:left="72"/>
            </w:pPr>
            <w:r>
              <w:lastRenderedPageBreak/>
              <w:t xml:space="preserve">Metodo </w:t>
            </w:r>
            <w:proofErr w:type="spellStart"/>
            <w:r>
              <w:t>setAccessoDomiciliare</w:t>
            </w:r>
            <w:proofErr w:type="spellEnd"/>
            <w:r>
              <w:t xml:space="preserve"> della classe </w:t>
            </w:r>
            <w:proofErr w:type="spellStart"/>
            <w:r>
              <w:t>AccessoDomiciliare</w:t>
            </w:r>
            <w:proofErr w:type="spellEnd"/>
          </w:p>
        </w:tc>
      </w:tr>
      <w:tr w:rsidR="00A00349" w14:paraId="6F1B1C69" w14:textId="77777777" w:rsidTr="0035439A"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73F17" w14:textId="77777777" w:rsidR="00A00349" w:rsidRDefault="00A00349">
            <w:pPr>
              <w:jc w:val="both"/>
            </w:pPr>
            <w:proofErr w:type="spellStart"/>
            <w:r>
              <w:t>setSVAMA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C2CF3" w14:textId="77777777" w:rsidR="00A00349" w:rsidRDefault="00A00349">
            <w:pPr>
              <w:ind w:left="72"/>
            </w:pPr>
            <w:r>
              <w:t xml:space="preserve">SchedaValutazioneMultidimensionale_AdsParteComune\componentiAds\parteComune\Allegati\javadoc </w:t>
            </w:r>
          </w:p>
          <w:p w14:paraId="013526B8" w14:textId="77777777" w:rsidR="00A00349" w:rsidRDefault="00A00349">
            <w:pPr>
              <w:ind w:left="72"/>
            </w:pPr>
            <w:r>
              <w:t xml:space="preserve">Metodo </w:t>
            </w:r>
            <w:proofErr w:type="spellStart"/>
            <w:r>
              <w:t>setSVAMA</w:t>
            </w:r>
            <w:proofErr w:type="spellEnd"/>
            <w:r>
              <w:t xml:space="preserve"> della classe </w:t>
            </w:r>
            <w:proofErr w:type="spellStart"/>
            <w:r>
              <w:t>SchedaValutazioneMultidimensionale</w:t>
            </w:r>
            <w:proofErr w:type="spellEnd"/>
          </w:p>
        </w:tc>
      </w:tr>
      <w:tr w:rsidR="00A00349" w14:paraId="40165287" w14:textId="77777777" w:rsidTr="0035439A"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1DD17E" w14:textId="77777777" w:rsidR="00A00349" w:rsidRDefault="00A00349">
            <w:pPr>
              <w:jc w:val="both"/>
            </w:pPr>
            <w:proofErr w:type="spellStart"/>
            <w:r>
              <w:t>getElencoSVAMA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AC2FC" w14:textId="77777777" w:rsidR="00A00349" w:rsidRDefault="00A00349">
            <w:pPr>
              <w:ind w:left="72"/>
            </w:pPr>
            <w:r>
              <w:t xml:space="preserve">SchedaValutazioneMultidimensionale_AdsParteComune\componentiAds\parteComune\Allegati\javadoc </w:t>
            </w:r>
          </w:p>
          <w:p w14:paraId="27173343" w14:textId="77777777" w:rsidR="00A00349" w:rsidRDefault="00A00349">
            <w:pPr>
              <w:ind w:left="72"/>
            </w:pPr>
            <w:r>
              <w:t xml:space="preserve">Metodo </w:t>
            </w:r>
            <w:proofErr w:type="spellStart"/>
            <w:r>
              <w:t>getElencoSVAMA</w:t>
            </w:r>
            <w:proofErr w:type="spellEnd"/>
            <w:r>
              <w:t xml:space="preserve"> della classe </w:t>
            </w:r>
            <w:proofErr w:type="spellStart"/>
            <w:r>
              <w:t>SchedaValutazioneMultidimensionale</w:t>
            </w:r>
            <w:proofErr w:type="spellEnd"/>
          </w:p>
        </w:tc>
      </w:tr>
      <w:tr w:rsidR="00A00349" w14:paraId="3FCC88DA" w14:textId="77777777" w:rsidTr="0035439A"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68DFEF" w14:textId="77777777" w:rsidR="00A00349" w:rsidRDefault="00A00349">
            <w:pPr>
              <w:jc w:val="both"/>
            </w:pPr>
            <w:proofErr w:type="spellStart"/>
            <w:r>
              <w:t>getSVAMASchedaSociale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393F6" w14:textId="77777777" w:rsidR="00A00349" w:rsidRDefault="00A00349">
            <w:pPr>
              <w:ind w:left="72"/>
            </w:pPr>
            <w:r>
              <w:t xml:space="preserve">SchedaValutazioneMultidimensionale_AdsParteComune\componentiAds\parteComune\Allegati\javadoc </w:t>
            </w:r>
          </w:p>
          <w:p w14:paraId="5C3030C9" w14:textId="77777777" w:rsidR="00A00349" w:rsidRDefault="00A00349">
            <w:pPr>
              <w:ind w:left="72"/>
            </w:pPr>
            <w:r>
              <w:t xml:space="preserve">Metodo </w:t>
            </w:r>
            <w:proofErr w:type="spellStart"/>
            <w:r>
              <w:t>getSVAMASchedaSociale</w:t>
            </w:r>
            <w:proofErr w:type="spellEnd"/>
            <w:r>
              <w:t xml:space="preserve"> della classe </w:t>
            </w:r>
            <w:proofErr w:type="spellStart"/>
            <w:r>
              <w:t>SchedaValutazioneMultidimensionale</w:t>
            </w:r>
            <w:proofErr w:type="spellEnd"/>
          </w:p>
        </w:tc>
      </w:tr>
      <w:tr w:rsidR="00A00349" w14:paraId="2C2DA8DF" w14:textId="77777777" w:rsidTr="0035439A"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AAFA60" w14:textId="77777777" w:rsidR="00A00349" w:rsidRDefault="00A00349">
            <w:pPr>
              <w:jc w:val="both"/>
            </w:pPr>
            <w:proofErr w:type="spellStart"/>
            <w:r>
              <w:t>setUpdateSVAMASchedaSociale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3ECEC" w14:textId="77777777" w:rsidR="00A00349" w:rsidRDefault="00A00349">
            <w:pPr>
              <w:ind w:left="72"/>
            </w:pPr>
            <w:r>
              <w:t xml:space="preserve">SchedaValutazioneMultidimensionale_AdsParteComune\componentiAds\parteComune\Allegati\javadoc </w:t>
            </w:r>
          </w:p>
          <w:p w14:paraId="04B4EE7B" w14:textId="77777777" w:rsidR="00A00349" w:rsidRDefault="00A00349">
            <w:pPr>
              <w:ind w:left="72"/>
            </w:pPr>
            <w:r>
              <w:t xml:space="preserve">Metodo </w:t>
            </w:r>
            <w:proofErr w:type="spellStart"/>
            <w:r>
              <w:t>setUpdateSVAMASchedaSociale</w:t>
            </w:r>
            <w:proofErr w:type="spellEnd"/>
            <w:r>
              <w:t xml:space="preserve"> della classe </w:t>
            </w:r>
            <w:proofErr w:type="spellStart"/>
            <w:r>
              <w:t>SchedaValutazioneMultidimensionale</w:t>
            </w:r>
            <w:proofErr w:type="spellEnd"/>
          </w:p>
        </w:tc>
      </w:tr>
      <w:tr w:rsidR="00A00349" w14:paraId="4181A275" w14:textId="77777777" w:rsidTr="0035439A"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B431B9" w14:textId="77777777" w:rsidR="00A00349" w:rsidRDefault="00A00349">
            <w:pPr>
              <w:jc w:val="both"/>
            </w:pPr>
            <w:proofErr w:type="spellStart"/>
            <w:r>
              <w:t>setInsertSVAMASchedaSociale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487B0" w14:textId="77777777" w:rsidR="00A00349" w:rsidRDefault="00A00349">
            <w:pPr>
              <w:ind w:left="72"/>
            </w:pPr>
            <w:r>
              <w:t xml:space="preserve">SchedaValutazioneMultidimensionale_AdsParteComune\componentiAds\parteComune\Allegati\javadoc </w:t>
            </w:r>
          </w:p>
          <w:p w14:paraId="0736199F" w14:textId="77777777" w:rsidR="00A00349" w:rsidRDefault="00A00349">
            <w:pPr>
              <w:ind w:left="72"/>
            </w:pPr>
            <w:r>
              <w:t xml:space="preserve">Metodo </w:t>
            </w:r>
            <w:proofErr w:type="spellStart"/>
            <w:r>
              <w:t>setInsertSVAMASchedaSociale</w:t>
            </w:r>
            <w:proofErr w:type="spellEnd"/>
            <w:r>
              <w:t xml:space="preserve"> della classe </w:t>
            </w:r>
            <w:proofErr w:type="spellStart"/>
            <w:r>
              <w:t>SchedaValutazioneMultidimensionale</w:t>
            </w:r>
            <w:proofErr w:type="spellEnd"/>
          </w:p>
        </w:tc>
      </w:tr>
      <w:tr w:rsidR="00A00349" w14:paraId="45473B33" w14:textId="77777777" w:rsidTr="0035439A"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42371A" w14:textId="77777777" w:rsidR="00A00349" w:rsidRDefault="00A00349">
            <w:pPr>
              <w:jc w:val="both"/>
            </w:pPr>
            <w:proofErr w:type="spellStart"/>
            <w:r>
              <w:t>getElencoPropostaSociale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896B1" w14:textId="77777777" w:rsidR="00A00349" w:rsidRDefault="00A00349">
            <w:pPr>
              <w:ind w:left="72"/>
            </w:pPr>
            <w:r>
              <w:t xml:space="preserve">PropostaAccesso_AdsParteComune\componentiAds\parteComune\Allegati\javadoc </w:t>
            </w:r>
          </w:p>
          <w:p w14:paraId="13C9F1A0" w14:textId="77777777" w:rsidR="00A00349" w:rsidRDefault="00A00349">
            <w:pPr>
              <w:ind w:left="72"/>
            </w:pPr>
            <w:r>
              <w:t xml:space="preserve">Metodo </w:t>
            </w:r>
            <w:proofErr w:type="spellStart"/>
            <w:r>
              <w:t>getElencoPropostaSociale</w:t>
            </w:r>
            <w:proofErr w:type="spellEnd"/>
            <w:r>
              <w:t xml:space="preserve"> della classe PropostaAccesso</w:t>
            </w:r>
          </w:p>
        </w:tc>
      </w:tr>
    </w:tbl>
    <w:p w14:paraId="58B6F695" w14:textId="77777777" w:rsidR="00A00349" w:rsidRDefault="00A00349">
      <w:pPr>
        <w:jc w:val="both"/>
      </w:pPr>
    </w:p>
    <w:p w14:paraId="7E1E90E9" w14:textId="77777777" w:rsidR="00A00349" w:rsidRDefault="00A00349">
      <w:pPr>
        <w:pStyle w:val="Titolo1"/>
        <w:pageBreakBefore/>
        <w:numPr>
          <w:ilvl w:val="0"/>
          <w:numId w:val="0"/>
        </w:numPr>
      </w:pPr>
      <w:bookmarkStart w:id="15" w:name="_Toc533072032"/>
      <w:r>
        <w:lastRenderedPageBreak/>
        <w:t>Appendice A – Messaggi per i controlli preliminari all’esecuzione del servizio</w:t>
      </w:r>
      <w:bookmarkEnd w:id="15"/>
    </w:p>
    <w:p w14:paraId="75AA323A" w14:textId="77777777" w:rsidR="00A00349" w:rsidRDefault="00A00349">
      <w:pPr>
        <w:jc w:val="both"/>
        <w:rPr>
          <w:b/>
        </w:rPr>
      </w:pPr>
    </w:p>
    <w:p w14:paraId="1D55D761" w14:textId="77777777" w:rsidR="00A00349" w:rsidRDefault="00A00349">
      <w:pPr>
        <w:ind w:firstLine="426"/>
      </w:pPr>
      <w:r>
        <w:t>Validità sintattica della richiesta</w:t>
      </w:r>
    </w:p>
    <w:tbl>
      <w:tblPr>
        <w:tblW w:w="0" w:type="auto"/>
        <w:tblInd w:w="715" w:type="dxa"/>
        <w:tblLayout w:type="fixed"/>
        <w:tblLook w:val="0000" w:firstRow="0" w:lastRow="0" w:firstColumn="0" w:lastColumn="0" w:noHBand="0" w:noVBand="0"/>
      </w:tblPr>
      <w:tblGrid>
        <w:gridCol w:w="1526"/>
        <w:gridCol w:w="6944"/>
      </w:tblGrid>
      <w:tr w:rsidR="00A00349" w14:paraId="41A15351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3464E8" w14:textId="77777777" w:rsidR="00A00349" w:rsidRDefault="00A00349">
            <w:pPr>
              <w:jc w:val="both"/>
            </w:pPr>
            <w:r>
              <w:rPr>
                <w:b/>
              </w:rPr>
              <w:t>Codice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FC264" w14:textId="77777777" w:rsidR="00A00349" w:rsidRDefault="00A00349">
            <w:pPr>
              <w:jc w:val="both"/>
            </w:pPr>
            <w:r>
              <w:rPr>
                <w:b/>
              </w:rPr>
              <w:t>Descrizione</w:t>
            </w:r>
          </w:p>
        </w:tc>
      </w:tr>
      <w:tr w:rsidR="00A00349" w14:paraId="2F00D63B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061953" w14:textId="77777777" w:rsidR="00A00349" w:rsidRDefault="00A00349">
            <w:pPr>
              <w:jc w:val="both"/>
            </w:pPr>
            <w:r>
              <w:t>001514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66942" w14:textId="77777777" w:rsidR="00A00349" w:rsidRDefault="00A00349">
            <w:pPr>
              <w:jc w:val="both"/>
            </w:pPr>
            <w:r>
              <w:t xml:space="preserve">Richiesta non valida: </w:t>
            </w:r>
            <w:r>
              <w:rPr>
                <w:i/>
              </w:rPr>
              <w:t>dettaglio errore di validazione</w:t>
            </w:r>
          </w:p>
        </w:tc>
      </w:tr>
    </w:tbl>
    <w:p w14:paraId="4E275353" w14:textId="77777777" w:rsidR="00A00349" w:rsidRDefault="00A00349">
      <w:pPr>
        <w:jc w:val="both"/>
        <w:rPr>
          <w:b/>
        </w:rPr>
      </w:pPr>
    </w:p>
    <w:p w14:paraId="55B47257" w14:textId="77777777" w:rsidR="00A00349" w:rsidRDefault="00A00349">
      <w:pPr>
        <w:ind w:firstLine="426"/>
      </w:pPr>
      <w:r>
        <w:t>Validità del certificato</w:t>
      </w:r>
    </w:p>
    <w:tbl>
      <w:tblPr>
        <w:tblW w:w="0" w:type="auto"/>
        <w:tblInd w:w="715" w:type="dxa"/>
        <w:tblLayout w:type="fixed"/>
        <w:tblLook w:val="0000" w:firstRow="0" w:lastRow="0" w:firstColumn="0" w:lastColumn="0" w:noHBand="0" w:noVBand="0"/>
      </w:tblPr>
      <w:tblGrid>
        <w:gridCol w:w="1526"/>
        <w:gridCol w:w="6944"/>
      </w:tblGrid>
      <w:tr w:rsidR="00A00349" w14:paraId="3FB18436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934F9F" w14:textId="77777777" w:rsidR="00A00349" w:rsidRDefault="00A00349">
            <w:pPr>
              <w:jc w:val="both"/>
            </w:pPr>
            <w:r>
              <w:rPr>
                <w:b/>
              </w:rPr>
              <w:t>Codice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23C56" w14:textId="77777777" w:rsidR="00A00349" w:rsidRDefault="00A00349">
            <w:pPr>
              <w:jc w:val="both"/>
            </w:pPr>
            <w:r>
              <w:rPr>
                <w:b/>
              </w:rPr>
              <w:t>Descrizione</w:t>
            </w:r>
          </w:p>
        </w:tc>
      </w:tr>
      <w:tr w:rsidR="00A00349" w14:paraId="69ABF3D4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29E4B6" w14:textId="77777777" w:rsidR="00A00349" w:rsidRDefault="00A00349">
            <w:pPr>
              <w:jc w:val="both"/>
            </w:pPr>
            <w:r>
              <w:t>001343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7CC79" w14:textId="77777777" w:rsidR="00A00349" w:rsidRDefault="00A00349">
            <w:pPr>
              <w:jc w:val="both"/>
            </w:pPr>
            <w:r>
              <w:t>Il certificato è stato sospeso o revocato.</w:t>
            </w:r>
          </w:p>
        </w:tc>
      </w:tr>
      <w:tr w:rsidR="00A00349" w14:paraId="572EB141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B5FCDD" w14:textId="77777777" w:rsidR="00A00349" w:rsidRDefault="00A00349">
            <w:pPr>
              <w:jc w:val="both"/>
            </w:pPr>
            <w:r>
              <w:t>001344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24C87" w14:textId="77777777" w:rsidR="00A00349" w:rsidRDefault="00A00349">
            <w:pPr>
              <w:jc w:val="both"/>
            </w:pPr>
            <w:r>
              <w:t>Il certificato è scaduto.</w:t>
            </w:r>
          </w:p>
        </w:tc>
      </w:tr>
      <w:tr w:rsidR="00A00349" w14:paraId="770AD106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52FF21" w14:textId="77777777" w:rsidR="00A00349" w:rsidRDefault="00A00349">
            <w:pPr>
              <w:jc w:val="both"/>
            </w:pPr>
            <w:r>
              <w:t>001345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259C6" w14:textId="77777777" w:rsidR="00A00349" w:rsidRDefault="00A00349">
            <w:pPr>
              <w:jc w:val="both"/>
            </w:pPr>
            <w:r>
              <w:t>Il certificato non è valido.</w:t>
            </w:r>
          </w:p>
        </w:tc>
      </w:tr>
      <w:tr w:rsidR="00A00349" w14:paraId="03EBAF2B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01DA0C" w14:textId="77777777" w:rsidR="00A00349" w:rsidRDefault="00A00349">
            <w:pPr>
              <w:jc w:val="both"/>
            </w:pPr>
            <w:r>
              <w:t>001346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6FCC3" w14:textId="77777777" w:rsidR="00A00349" w:rsidRDefault="00A00349">
            <w:pPr>
              <w:jc w:val="both"/>
            </w:pPr>
            <w:r>
              <w:t>CRL non presente. Contattare il supporto tecnico.</w:t>
            </w:r>
          </w:p>
        </w:tc>
      </w:tr>
      <w:tr w:rsidR="00A00349" w14:paraId="44BE319B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ABAE6F" w14:textId="77777777" w:rsidR="00A00349" w:rsidRDefault="00A00349">
            <w:pPr>
              <w:jc w:val="both"/>
            </w:pPr>
            <w:r>
              <w:t>001347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F996F" w14:textId="77777777" w:rsidR="00A00349" w:rsidRDefault="00A00349">
            <w:pPr>
              <w:jc w:val="both"/>
            </w:pPr>
            <w:r>
              <w:t>CRL non censita. Contattare il supporto tecnico.</w:t>
            </w:r>
          </w:p>
        </w:tc>
      </w:tr>
      <w:tr w:rsidR="00A00349" w14:paraId="5CFE0938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81F1EE" w14:textId="77777777" w:rsidR="00A00349" w:rsidRDefault="00A00349">
            <w:pPr>
              <w:jc w:val="both"/>
            </w:pPr>
            <w:r>
              <w:t>001458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B2382" w14:textId="77777777" w:rsidR="00A00349" w:rsidRDefault="00A00349">
            <w:pPr>
              <w:jc w:val="both"/>
            </w:pPr>
            <w:r>
              <w:t>CRL scaduta. Contattare il supporto tecnico.</w:t>
            </w:r>
          </w:p>
        </w:tc>
      </w:tr>
    </w:tbl>
    <w:p w14:paraId="18B47EC4" w14:textId="77777777" w:rsidR="00A00349" w:rsidRDefault="00A00349">
      <w:pPr>
        <w:jc w:val="both"/>
        <w:rPr>
          <w:b/>
        </w:rPr>
      </w:pPr>
    </w:p>
    <w:p w14:paraId="5F6FDB60" w14:textId="77777777" w:rsidR="00A00349" w:rsidRDefault="00A00349">
      <w:pPr>
        <w:ind w:firstLine="425"/>
      </w:pPr>
      <w:r>
        <w:t>Validità della firma digitale</w:t>
      </w:r>
    </w:p>
    <w:tbl>
      <w:tblPr>
        <w:tblW w:w="0" w:type="auto"/>
        <w:tblInd w:w="715" w:type="dxa"/>
        <w:tblLayout w:type="fixed"/>
        <w:tblLook w:val="0000" w:firstRow="0" w:lastRow="0" w:firstColumn="0" w:lastColumn="0" w:noHBand="0" w:noVBand="0"/>
      </w:tblPr>
      <w:tblGrid>
        <w:gridCol w:w="3113"/>
        <w:gridCol w:w="5357"/>
      </w:tblGrid>
      <w:tr w:rsidR="00A00349" w14:paraId="4AC9AE4C" w14:textId="77777777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3FD83A" w14:textId="77777777" w:rsidR="00A00349" w:rsidRDefault="00A00349">
            <w:pPr>
              <w:jc w:val="both"/>
            </w:pPr>
            <w:r>
              <w:rPr>
                <w:b/>
              </w:rPr>
              <w:t>Codice</w:t>
            </w:r>
          </w:p>
        </w:tc>
        <w:tc>
          <w:tcPr>
            <w:tcW w:w="5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7078D" w14:textId="77777777" w:rsidR="00A00349" w:rsidRDefault="00A00349">
            <w:pPr>
              <w:jc w:val="both"/>
            </w:pPr>
            <w:r>
              <w:rPr>
                <w:b/>
              </w:rPr>
              <w:t>Descrizione</w:t>
            </w:r>
          </w:p>
        </w:tc>
      </w:tr>
      <w:tr w:rsidR="00A00349" w14:paraId="671D96CC" w14:textId="77777777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30800A" w14:textId="77777777" w:rsidR="00A00349" w:rsidRDefault="00A00349">
            <w:pPr>
              <w:jc w:val="both"/>
            </w:pPr>
            <w:proofErr w:type="spellStart"/>
            <w:proofErr w:type="gramStart"/>
            <w:r>
              <w:rPr>
                <w:lang w:val="en-US"/>
              </w:rPr>
              <w:t>wsse:InvalidSecurityToken</w:t>
            </w:r>
            <w:proofErr w:type="spellEnd"/>
            <w:proofErr w:type="gramEnd"/>
          </w:p>
        </w:tc>
        <w:tc>
          <w:tcPr>
            <w:tcW w:w="5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CBEB8" w14:textId="77777777" w:rsidR="00A00349" w:rsidRPr="00F805A6" w:rsidRDefault="00A00349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Validation of </w:t>
            </w:r>
            <w:proofErr w:type="spellStart"/>
            <w:r>
              <w:rPr>
                <w:lang w:val="en-US"/>
              </w:rPr>
              <w:t>self signed</w:t>
            </w:r>
            <w:proofErr w:type="spellEnd"/>
            <w:r>
              <w:rPr>
                <w:lang w:val="en-US"/>
              </w:rPr>
              <w:t xml:space="preserve"> certificate failed.</w:t>
            </w:r>
          </w:p>
        </w:tc>
      </w:tr>
      <w:tr w:rsidR="00A00349" w14:paraId="398B9CA5" w14:textId="77777777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2EF6FC" w14:textId="77777777" w:rsidR="00A00349" w:rsidRDefault="00A00349">
            <w:pPr>
              <w:jc w:val="both"/>
            </w:pPr>
            <w:proofErr w:type="spellStart"/>
            <w:proofErr w:type="gramStart"/>
            <w:r>
              <w:rPr>
                <w:lang w:val="en-US"/>
              </w:rPr>
              <w:t>wsse:InvalidSecurityToken</w:t>
            </w:r>
            <w:proofErr w:type="spellEnd"/>
            <w:proofErr w:type="gramEnd"/>
          </w:p>
        </w:tc>
        <w:tc>
          <w:tcPr>
            <w:tcW w:w="5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60A73" w14:textId="77777777" w:rsidR="00A00349" w:rsidRPr="00F805A6" w:rsidRDefault="00A00349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The creation time is ahead of the current time.</w:t>
            </w:r>
          </w:p>
        </w:tc>
      </w:tr>
      <w:tr w:rsidR="00A00349" w14:paraId="394478B1" w14:textId="77777777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528A1" w14:textId="77777777" w:rsidR="00A00349" w:rsidRDefault="00A00349">
            <w:pPr>
              <w:jc w:val="both"/>
            </w:pPr>
            <w:proofErr w:type="spellStart"/>
            <w:proofErr w:type="gramStart"/>
            <w:r>
              <w:rPr>
                <w:lang w:val="en-US"/>
              </w:rPr>
              <w:t>wsse:InvalidSecurityToken</w:t>
            </w:r>
            <w:proofErr w:type="spellEnd"/>
            <w:proofErr w:type="gramEnd"/>
          </w:p>
        </w:tc>
        <w:tc>
          <w:tcPr>
            <w:tcW w:w="5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4754B" w14:textId="77777777" w:rsidR="00A00349" w:rsidRPr="00F805A6" w:rsidRDefault="00A00349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The creation time is older </w:t>
            </w:r>
            <w:proofErr w:type="gramStart"/>
            <w:r>
              <w:rPr>
                <w:lang w:val="en-US"/>
              </w:rPr>
              <w:t xml:space="preserve">than  </w:t>
            </w:r>
            <w:proofErr w:type="spellStart"/>
            <w:r>
              <w:rPr>
                <w:lang w:val="en-US"/>
              </w:rPr>
              <w:t>currenttime</w:t>
            </w:r>
            <w:proofErr w:type="spellEnd"/>
            <w:proofErr w:type="gramEnd"/>
            <w:r>
              <w:rPr>
                <w:lang w:val="en-US"/>
              </w:rPr>
              <w:t xml:space="preserve"> - timestamp-freshness-limit - max-clock-skew</w:t>
            </w:r>
          </w:p>
        </w:tc>
      </w:tr>
      <w:tr w:rsidR="00A00349" w14:paraId="07901F13" w14:textId="77777777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D6EBDB" w14:textId="77777777" w:rsidR="00A00349" w:rsidRDefault="00A00349">
            <w:pPr>
              <w:jc w:val="both"/>
            </w:pPr>
            <w:proofErr w:type="spellStart"/>
            <w:proofErr w:type="gramStart"/>
            <w:r>
              <w:rPr>
                <w:lang w:val="en-US"/>
              </w:rPr>
              <w:t>wsse:InvalidSecurityToken</w:t>
            </w:r>
            <w:proofErr w:type="spellEnd"/>
            <w:proofErr w:type="gramEnd"/>
          </w:p>
        </w:tc>
        <w:tc>
          <w:tcPr>
            <w:tcW w:w="5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2E3F5" w14:textId="77777777" w:rsidR="00A00349" w:rsidRDefault="00A00349">
            <w:pPr>
              <w:jc w:val="both"/>
            </w:pPr>
            <w:r>
              <w:rPr>
                <w:lang w:val="en-US"/>
              </w:rPr>
              <w:t>X509Certificate Expired</w:t>
            </w:r>
          </w:p>
        </w:tc>
      </w:tr>
    </w:tbl>
    <w:p w14:paraId="3F04D30D" w14:textId="77777777" w:rsidR="00A00349" w:rsidRDefault="00A00349">
      <w:pPr>
        <w:jc w:val="both"/>
        <w:rPr>
          <w:lang w:val="en-US"/>
        </w:rPr>
      </w:pPr>
    </w:p>
    <w:p w14:paraId="37216793" w14:textId="77777777" w:rsidR="00A00349" w:rsidRDefault="00A00349">
      <w:pPr>
        <w:jc w:val="both"/>
        <w:rPr>
          <w:lang w:val="en-US"/>
        </w:rPr>
      </w:pPr>
    </w:p>
    <w:p w14:paraId="178F41AE" w14:textId="77777777" w:rsidR="00A00349" w:rsidRDefault="00A00349">
      <w:pPr>
        <w:pageBreakBefore/>
        <w:ind w:firstLine="425"/>
      </w:pPr>
      <w:r>
        <w:lastRenderedPageBreak/>
        <w:t>Corretta identità del sistema fruitore</w:t>
      </w:r>
    </w:p>
    <w:tbl>
      <w:tblPr>
        <w:tblW w:w="0" w:type="auto"/>
        <w:tblInd w:w="715" w:type="dxa"/>
        <w:tblLayout w:type="fixed"/>
        <w:tblLook w:val="0000" w:firstRow="0" w:lastRow="0" w:firstColumn="0" w:lastColumn="0" w:noHBand="0" w:noVBand="0"/>
      </w:tblPr>
      <w:tblGrid>
        <w:gridCol w:w="1526"/>
        <w:gridCol w:w="6944"/>
      </w:tblGrid>
      <w:tr w:rsidR="00A00349" w14:paraId="2D9BFC39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D76A6E" w14:textId="77777777" w:rsidR="00A00349" w:rsidRDefault="00A00349">
            <w:pPr>
              <w:jc w:val="both"/>
            </w:pPr>
            <w:r>
              <w:rPr>
                <w:b/>
              </w:rPr>
              <w:t>Codice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ADCF7" w14:textId="77777777" w:rsidR="00A00349" w:rsidRDefault="00A00349">
            <w:pPr>
              <w:jc w:val="both"/>
            </w:pPr>
            <w:r>
              <w:rPr>
                <w:b/>
              </w:rPr>
              <w:t>Descrizione</w:t>
            </w:r>
          </w:p>
        </w:tc>
      </w:tr>
      <w:tr w:rsidR="00A00349" w14:paraId="0ED26E6A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27E05C" w14:textId="77777777" w:rsidR="00A00349" w:rsidRDefault="00A00349">
            <w:pPr>
              <w:jc w:val="both"/>
            </w:pPr>
            <w:r>
              <w:t>001364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71878" w14:textId="77777777" w:rsidR="00A00349" w:rsidRDefault="00A00349">
            <w:pPr>
              <w:jc w:val="both"/>
            </w:pPr>
            <w:r>
              <w:t>Applicativo non censito.</w:t>
            </w:r>
          </w:p>
        </w:tc>
      </w:tr>
    </w:tbl>
    <w:p w14:paraId="39E2A28A" w14:textId="77777777" w:rsidR="00A00349" w:rsidRDefault="00A00349">
      <w:pPr>
        <w:jc w:val="both"/>
      </w:pPr>
    </w:p>
    <w:p w14:paraId="46824D4B" w14:textId="77777777" w:rsidR="00A00349" w:rsidRDefault="00A00349">
      <w:pPr>
        <w:ind w:firstLine="425"/>
      </w:pPr>
      <w:r>
        <w:t>Autorizzazione del sistema fruitore all’esecuzione del servizio</w:t>
      </w:r>
    </w:p>
    <w:tbl>
      <w:tblPr>
        <w:tblW w:w="0" w:type="auto"/>
        <w:tblInd w:w="715" w:type="dxa"/>
        <w:tblLayout w:type="fixed"/>
        <w:tblLook w:val="0000" w:firstRow="0" w:lastRow="0" w:firstColumn="0" w:lastColumn="0" w:noHBand="0" w:noVBand="0"/>
      </w:tblPr>
      <w:tblGrid>
        <w:gridCol w:w="1526"/>
        <w:gridCol w:w="6944"/>
      </w:tblGrid>
      <w:tr w:rsidR="00A00349" w14:paraId="7138357F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DC02D3" w14:textId="77777777" w:rsidR="00A00349" w:rsidRDefault="00A00349">
            <w:pPr>
              <w:jc w:val="both"/>
            </w:pPr>
            <w:r>
              <w:rPr>
                <w:b/>
              </w:rPr>
              <w:t>Codice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5248F" w14:textId="77777777" w:rsidR="00A00349" w:rsidRDefault="00A00349">
            <w:pPr>
              <w:jc w:val="both"/>
            </w:pPr>
            <w:r>
              <w:rPr>
                <w:b/>
              </w:rPr>
              <w:t>Descrizione</w:t>
            </w:r>
          </w:p>
        </w:tc>
      </w:tr>
      <w:tr w:rsidR="00A00349" w14:paraId="1E299ECE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694825" w14:textId="77777777" w:rsidR="00A00349" w:rsidRDefault="00A00349">
            <w:pPr>
              <w:jc w:val="both"/>
            </w:pPr>
            <w:r>
              <w:t>001363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1626C" w14:textId="77777777" w:rsidR="00A00349" w:rsidRDefault="00A00349">
            <w:pPr>
              <w:jc w:val="both"/>
            </w:pPr>
            <w:r>
              <w:t>Applicativo non autorizzato all'utilizzo del servizio richiesto.</w:t>
            </w:r>
          </w:p>
        </w:tc>
      </w:tr>
    </w:tbl>
    <w:p w14:paraId="3DBE08F2" w14:textId="77777777" w:rsidR="00A00349" w:rsidRDefault="00A00349">
      <w:pPr>
        <w:jc w:val="both"/>
        <w:rPr>
          <w:b/>
        </w:rPr>
      </w:pPr>
    </w:p>
    <w:p w14:paraId="3E6A0A06" w14:textId="77777777" w:rsidR="00A00349" w:rsidRDefault="00A00349">
      <w:pPr>
        <w:ind w:firstLine="425"/>
      </w:pPr>
      <w:r>
        <w:t xml:space="preserve">Autorizzazione del ruolo dell’utente finale all’esecuzione del servizio. </w:t>
      </w:r>
    </w:p>
    <w:tbl>
      <w:tblPr>
        <w:tblW w:w="0" w:type="auto"/>
        <w:tblInd w:w="715" w:type="dxa"/>
        <w:tblLayout w:type="fixed"/>
        <w:tblLook w:val="0000" w:firstRow="0" w:lastRow="0" w:firstColumn="0" w:lastColumn="0" w:noHBand="0" w:noVBand="0"/>
      </w:tblPr>
      <w:tblGrid>
        <w:gridCol w:w="1526"/>
        <w:gridCol w:w="7086"/>
      </w:tblGrid>
      <w:tr w:rsidR="00A00349" w14:paraId="68CEFBED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0F676B" w14:textId="77777777" w:rsidR="00A00349" w:rsidRDefault="00A00349">
            <w:pPr>
              <w:jc w:val="both"/>
            </w:pPr>
            <w:r>
              <w:rPr>
                <w:b/>
              </w:rPr>
              <w:t>Codice</w:t>
            </w: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F222D" w14:textId="77777777" w:rsidR="00A00349" w:rsidRDefault="00A00349">
            <w:pPr>
              <w:jc w:val="both"/>
            </w:pPr>
            <w:r>
              <w:rPr>
                <w:b/>
              </w:rPr>
              <w:t>Descrizione</w:t>
            </w:r>
          </w:p>
        </w:tc>
      </w:tr>
      <w:tr w:rsidR="00A00349" w14:paraId="19BE30E6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A39C4B" w14:textId="77777777" w:rsidR="00A00349" w:rsidRDefault="00A00349">
            <w:pPr>
              <w:jc w:val="both"/>
            </w:pPr>
            <w:r>
              <w:t>000786</w:t>
            </w: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FEA5A" w14:textId="77777777" w:rsidR="00A00349" w:rsidRDefault="00A00349">
            <w:pPr>
              <w:jc w:val="both"/>
            </w:pPr>
            <w:r>
              <w:t>L'utente non è autorizzato ad eseguire l'operazione o ad utilizzare il servizio.</w:t>
            </w:r>
          </w:p>
        </w:tc>
      </w:tr>
    </w:tbl>
    <w:p w14:paraId="3066B5DB" w14:textId="77777777" w:rsidR="00A00349" w:rsidRDefault="00A00349">
      <w:pPr>
        <w:jc w:val="both"/>
      </w:pPr>
      <w:bookmarkStart w:id="16" w:name="_PictureBullets"/>
      <w:bookmarkEnd w:id="11"/>
      <w:bookmarkEnd w:id="12"/>
      <w:bookmarkEnd w:id="16"/>
    </w:p>
    <w:sectPr w:rsidR="00A00349" w:rsidSect="00CC0948">
      <w:headerReference w:type="default" r:id="rId11"/>
      <w:footerReference w:type="default" r:id="rId12"/>
      <w:headerReference w:type="first" r:id="rId13"/>
      <w:pgSz w:w="11906" w:h="16838" w:code="9"/>
      <w:pgMar w:top="1021" w:right="1134" w:bottom="1021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67AEE0" w14:textId="77777777" w:rsidR="00060B48" w:rsidRDefault="00060B48">
      <w:pPr>
        <w:spacing w:after="0" w:line="240" w:lineRule="auto"/>
      </w:pPr>
      <w:r>
        <w:separator/>
      </w:r>
    </w:p>
  </w:endnote>
  <w:endnote w:type="continuationSeparator" w:id="0">
    <w:p w14:paraId="6E07C8C5" w14:textId="77777777" w:rsidR="00060B48" w:rsidRDefault="00060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597C5F" w14:textId="050E1484" w:rsidR="00A00349" w:rsidRPr="001A7AFF" w:rsidRDefault="00A00349">
    <w:pPr>
      <w:pStyle w:val="Pidipagina"/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clear" w:pos="9638"/>
        <w:tab w:val="right" w:pos="9639"/>
      </w:tabs>
      <w:spacing w:after="0"/>
      <w:rPr>
        <w:rFonts w:ascii="Times New Roman" w:hAnsi="Times New Roman"/>
        <w:sz w:val="18"/>
        <w:szCs w:val="18"/>
        <w:lang w:val="it-IT"/>
      </w:rPr>
    </w:pPr>
    <w:r>
      <w:rPr>
        <w:rFonts w:ascii="Times New Roman" w:hAnsi="Times New Roman"/>
        <w:sz w:val="18"/>
        <w:szCs w:val="18"/>
        <w:lang w:val="it-IT"/>
      </w:rPr>
      <w:t>INS Specifiche dei servizi di integrazione e cooperazione applicativa Area Assiste</w:t>
    </w:r>
    <w:r w:rsidR="00115B00">
      <w:rPr>
        <w:rFonts w:ascii="Times New Roman" w:hAnsi="Times New Roman"/>
        <w:sz w:val="18"/>
        <w:szCs w:val="18"/>
        <w:lang w:val="it-IT"/>
      </w:rPr>
      <w:t>nza Domiciliare/Residenziale 1.</w:t>
    </w:r>
    <w:r w:rsidR="00CC0948">
      <w:rPr>
        <w:rFonts w:ascii="Times New Roman" w:hAnsi="Times New Roman"/>
        <w:sz w:val="18"/>
        <w:szCs w:val="18"/>
        <w:lang w:val="it-IT"/>
      </w:rPr>
      <w:t>0</w:t>
    </w:r>
    <w:r w:rsidR="001A7AFF">
      <w:rPr>
        <w:rFonts w:ascii="Times New Roman" w:hAnsi="Times New Roman"/>
        <w:sz w:val="18"/>
        <w:szCs w:val="18"/>
        <w:lang w:val="it-IT"/>
      </w:rPr>
      <w:t xml:space="preserve"> </w:t>
    </w:r>
    <w:r>
      <w:rPr>
        <w:rFonts w:ascii="Times New Roman" w:hAnsi="Times New Roman"/>
        <w:sz w:val="18"/>
        <w:szCs w:val="18"/>
        <w:lang w:val="it-IT"/>
      </w:rPr>
      <w:t xml:space="preserve">pag. </w:t>
    </w:r>
    <w:r>
      <w:rPr>
        <w:rFonts w:ascii="Times New Roman" w:hAnsi="Times New Roman"/>
        <w:bCs/>
        <w:sz w:val="18"/>
        <w:szCs w:val="18"/>
      </w:rPr>
      <w:fldChar w:fldCharType="begin"/>
    </w:r>
    <w:r>
      <w:rPr>
        <w:rFonts w:ascii="Times New Roman" w:hAnsi="Times New Roman"/>
        <w:bCs/>
        <w:sz w:val="18"/>
        <w:szCs w:val="18"/>
      </w:rPr>
      <w:instrText xml:space="preserve"> PAGE </w:instrText>
    </w:r>
    <w:r>
      <w:rPr>
        <w:rFonts w:ascii="Times New Roman" w:hAnsi="Times New Roman"/>
        <w:bCs/>
        <w:sz w:val="18"/>
        <w:szCs w:val="18"/>
      </w:rPr>
      <w:fldChar w:fldCharType="separate"/>
    </w:r>
    <w:r w:rsidR="008E0FEC">
      <w:rPr>
        <w:rFonts w:ascii="Times New Roman" w:hAnsi="Times New Roman"/>
        <w:bCs/>
        <w:noProof/>
        <w:sz w:val="18"/>
        <w:szCs w:val="18"/>
      </w:rPr>
      <w:t>5</w:t>
    </w:r>
    <w:r>
      <w:rPr>
        <w:rFonts w:ascii="Times New Roman" w:hAnsi="Times New Roman"/>
        <w:bCs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it-IT"/>
      </w:rPr>
      <w:t xml:space="preserve"> di </w:t>
    </w:r>
    <w:r>
      <w:rPr>
        <w:rFonts w:ascii="Times New Roman" w:hAnsi="Times New Roman"/>
        <w:bCs/>
        <w:sz w:val="18"/>
        <w:szCs w:val="18"/>
      </w:rPr>
      <w:fldChar w:fldCharType="begin"/>
    </w:r>
    <w:r>
      <w:rPr>
        <w:rFonts w:ascii="Times New Roman" w:hAnsi="Times New Roman"/>
        <w:bCs/>
        <w:sz w:val="18"/>
        <w:szCs w:val="18"/>
      </w:rPr>
      <w:instrText xml:space="preserve"> NUMPAGES \* ARABIC </w:instrText>
    </w:r>
    <w:r>
      <w:rPr>
        <w:rFonts w:ascii="Times New Roman" w:hAnsi="Times New Roman"/>
        <w:bCs/>
        <w:sz w:val="18"/>
        <w:szCs w:val="18"/>
      </w:rPr>
      <w:fldChar w:fldCharType="separate"/>
    </w:r>
    <w:r w:rsidR="008E0FEC">
      <w:rPr>
        <w:rFonts w:ascii="Times New Roman" w:hAnsi="Times New Roman"/>
        <w:bCs/>
        <w:noProof/>
        <w:sz w:val="18"/>
        <w:szCs w:val="18"/>
      </w:rPr>
      <w:t>16</w:t>
    </w:r>
    <w:r>
      <w:rPr>
        <w:rFonts w:ascii="Times New Roman" w:hAnsi="Times New Roman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E01AE0" w14:textId="77777777" w:rsidR="00060B48" w:rsidRDefault="00060B48">
      <w:pPr>
        <w:spacing w:after="0" w:line="240" w:lineRule="auto"/>
      </w:pPr>
      <w:r>
        <w:separator/>
      </w:r>
    </w:p>
  </w:footnote>
  <w:footnote w:type="continuationSeparator" w:id="0">
    <w:p w14:paraId="36D44C72" w14:textId="77777777" w:rsidR="00060B48" w:rsidRDefault="00060B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858F80" w14:textId="38F8D6CD" w:rsidR="00A00349" w:rsidRDefault="00CC0948" w:rsidP="00CC0948">
    <w:pPr>
      <w:pStyle w:val="Intestazione"/>
      <w:jc w:val="center"/>
      <w:rPr>
        <w:lang w:val="it-IT" w:eastAsia="it-IT"/>
      </w:rPr>
    </w:pPr>
    <w:r w:rsidRPr="007D0EB7">
      <w:rPr>
        <w:noProof/>
      </w:rPr>
      <w:drawing>
        <wp:inline distT="0" distB="0" distL="0" distR="0" wp14:anchorId="3D5538EF" wp14:editId="09760716">
          <wp:extent cx="5760085" cy="874773"/>
          <wp:effectExtent l="0" t="0" r="0" b="1905"/>
          <wp:docPr id="201070649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8747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6C5447" w14:textId="05B3946D" w:rsidR="00A00349" w:rsidRDefault="00CC0948">
    <w:pPr>
      <w:pStyle w:val="Intestazione"/>
      <w:tabs>
        <w:tab w:val="clear" w:pos="4819"/>
        <w:tab w:val="clear" w:pos="9638"/>
        <w:tab w:val="left" w:pos="1665"/>
        <w:tab w:val="left" w:pos="1935"/>
        <w:tab w:val="center" w:pos="6237"/>
        <w:tab w:val="right" w:pos="9639"/>
      </w:tabs>
      <w:spacing w:before="120" w:after="0"/>
      <w:ind w:right="99"/>
      <w:rPr>
        <w:color w:val="FF0000"/>
        <w:lang w:val="it-IT" w:eastAsia="it-IT"/>
      </w:rPr>
    </w:pPr>
    <w:r>
      <w:rPr>
        <w:noProof/>
      </w:rPr>
      <w:drawing>
        <wp:anchor distT="0" distB="0" distL="114935" distR="114935" simplePos="0" relativeHeight="251657216" behindDoc="0" locked="0" layoutInCell="1" allowOverlap="1" wp14:anchorId="59944406" wp14:editId="0CF3F2BA">
          <wp:simplePos x="0" y="0"/>
          <wp:positionH relativeFrom="column">
            <wp:posOffset>3810</wp:posOffset>
          </wp:positionH>
          <wp:positionV relativeFrom="paragraph">
            <wp:posOffset>-231140</wp:posOffset>
          </wp:positionV>
          <wp:extent cx="6333490" cy="1104265"/>
          <wp:effectExtent l="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" t="-41" r="-6" b="-41"/>
                  <a:stretch>
                    <a:fillRect/>
                  </a:stretch>
                </pic:blipFill>
                <pic:spPr bwMode="auto">
                  <a:xfrm>
                    <a:off x="0" y="0"/>
                    <a:ext cx="6333490" cy="11042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3"/>
      <w:lvlJc w:val="left"/>
      <w:pPr>
        <w:tabs>
          <w:tab w:val="num" w:pos="900"/>
        </w:tabs>
        <w:ind w:left="90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2600"/>
        </w:tabs>
        <w:ind w:left="260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0"/>
        </w:tabs>
        <w:ind w:left="1211" w:hanging="36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858" w:hanging="432"/>
      </w:pPr>
      <w:rPr>
        <w:rFonts w:hint="default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6" w15:restartNumberingAfterBreak="0">
    <w:nsid w:val="00000007"/>
    <w:multiLevelType w:val="single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283"/>
        </w:tabs>
        <w:ind w:left="1134" w:hanging="283"/>
      </w:pPr>
      <w:rPr>
        <w:rFonts w:ascii="Times New Roman" w:hAnsi="Times New Roman" w:cs="Times New Roman"/>
      </w:rPr>
    </w:lvl>
  </w:abstractNum>
  <w:abstractNum w:abstractNumId="7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45654CD"/>
    <w:multiLevelType w:val="hybridMultilevel"/>
    <w:tmpl w:val="275ECEBA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32C57E0"/>
    <w:multiLevelType w:val="hybridMultilevel"/>
    <w:tmpl w:val="B6DE1B4C"/>
    <w:lvl w:ilvl="0" w:tplc="9CBC60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B27043"/>
    <w:multiLevelType w:val="hybridMultilevel"/>
    <w:tmpl w:val="FB22E6C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497CD6"/>
    <w:multiLevelType w:val="hybridMultilevel"/>
    <w:tmpl w:val="E674730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8278EE"/>
    <w:multiLevelType w:val="multilevel"/>
    <w:tmpl w:val="CD54A746"/>
    <w:styleLink w:val="Stile2"/>
    <w:lvl w:ilvl="0">
      <w:start w:val="8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8"/>
        <w:szCs w:val="28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4AF35A2"/>
    <w:multiLevelType w:val="hybridMultilevel"/>
    <w:tmpl w:val="AE6E5E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5743453">
    <w:abstractNumId w:val="0"/>
  </w:num>
  <w:num w:numId="2" w16cid:durableId="1614365909">
    <w:abstractNumId w:val="1"/>
  </w:num>
  <w:num w:numId="3" w16cid:durableId="1719621356">
    <w:abstractNumId w:val="2"/>
  </w:num>
  <w:num w:numId="4" w16cid:durableId="1940333215">
    <w:abstractNumId w:val="3"/>
  </w:num>
  <w:num w:numId="5" w16cid:durableId="1816021863">
    <w:abstractNumId w:val="4"/>
  </w:num>
  <w:num w:numId="6" w16cid:durableId="1846094092">
    <w:abstractNumId w:val="5"/>
  </w:num>
  <w:num w:numId="7" w16cid:durableId="2085373480">
    <w:abstractNumId w:val="6"/>
  </w:num>
  <w:num w:numId="8" w16cid:durableId="744647428">
    <w:abstractNumId w:val="7"/>
  </w:num>
  <w:num w:numId="9" w16cid:durableId="890267091">
    <w:abstractNumId w:val="8"/>
  </w:num>
  <w:num w:numId="10" w16cid:durableId="427431160">
    <w:abstractNumId w:val="12"/>
  </w:num>
  <w:num w:numId="11" w16cid:durableId="560947469">
    <w:abstractNumId w:val="14"/>
  </w:num>
  <w:num w:numId="12" w16cid:durableId="1742829136">
    <w:abstractNumId w:val="10"/>
  </w:num>
  <w:num w:numId="13" w16cid:durableId="833955251">
    <w:abstractNumId w:val="11"/>
  </w:num>
  <w:num w:numId="14" w16cid:durableId="161312027">
    <w:abstractNumId w:val="9"/>
  </w:num>
  <w:num w:numId="15" w16cid:durableId="9959124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5A6"/>
    <w:rsid w:val="000039CC"/>
    <w:rsid w:val="000337B8"/>
    <w:rsid w:val="00054657"/>
    <w:rsid w:val="00060B48"/>
    <w:rsid w:val="00080D1E"/>
    <w:rsid w:val="00115B00"/>
    <w:rsid w:val="001536A8"/>
    <w:rsid w:val="001A7AFF"/>
    <w:rsid w:val="0035439A"/>
    <w:rsid w:val="00355C42"/>
    <w:rsid w:val="003F1783"/>
    <w:rsid w:val="00537B0C"/>
    <w:rsid w:val="005452C6"/>
    <w:rsid w:val="00591CCC"/>
    <w:rsid w:val="005E1EC3"/>
    <w:rsid w:val="005E3D65"/>
    <w:rsid w:val="007956A1"/>
    <w:rsid w:val="00814C9D"/>
    <w:rsid w:val="00814EE9"/>
    <w:rsid w:val="008243CF"/>
    <w:rsid w:val="008457EF"/>
    <w:rsid w:val="00857068"/>
    <w:rsid w:val="0089461F"/>
    <w:rsid w:val="008E0FEC"/>
    <w:rsid w:val="008F67D0"/>
    <w:rsid w:val="00945146"/>
    <w:rsid w:val="00972CEB"/>
    <w:rsid w:val="009A51A7"/>
    <w:rsid w:val="009B404B"/>
    <w:rsid w:val="009D225C"/>
    <w:rsid w:val="00A00349"/>
    <w:rsid w:val="00A42897"/>
    <w:rsid w:val="00AF2589"/>
    <w:rsid w:val="00B44C51"/>
    <w:rsid w:val="00C15F06"/>
    <w:rsid w:val="00C43DDB"/>
    <w:rsid w:val="00C97BD0"/>
    <w:rsid w:val="00CB54C0"/>
    <w:rsid w:val="00CC0948"/>
    <w:rsid w:val="00CE07FE"/>
    <w:rsid w:val="00E13920"/>
    <w:rsid w:val="00E1661D"/>
    <w:rsid w:val="00E532FD"/>
    <w:rsid w:val="00EC7086"/>
    <w:rsid w:val="00F403B4"/>
    <w:rsid w:val="00F77B48"/>
    <w:rsid w:val="00F805A6"/>
    <w:rsid w:val="00FA1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BE16EB8"/>
  <w15:chartTrackingRefBased/>
  <w15:docId w15:val="{E6E2D19C-4571-4E0E-BE64-C5FB50860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Titolo1">
    <w:name w:val="heading 1"/>
    <w:basedOn w:val="Normale"/>
    <w:next w:val="Normale"/>
    <w:qFormat/>
    <w:pPr>
      <w:keepNext/>
      <w:numPr>
        <w:numId w:val="6"/>
      </w:numPr>
      <w:spacing w:before="240" w:after="60"/>
      <w:ind w:left="567" w:hanging="567"/>
      <w:outlineLvl w:val="0"/>
    </w:pPr>
    <w:rPr>
      <w:rFonts w:ascii="Cambria" w:hAnsi="Cambria" w:cs="Cambria"/>
      <w:b/>
      <w:bCs/>
      <w:kern w:val="2"/>
      <w:sz w:val="32"/>
      <w:szCs w:val="32"/>
      <w:lang w:val="x-none"/>
    </w:rPr>
  </w:style>
  <w:style w:type="paragraph" w:styleId="Titolo2">
    <w:name w:val="heading 2"/>
    <w:aliases w:val="H2"/>
    <w:basedOn w:val="Normale"/>
    <w:next w:val="Normale"/>
    <w:qFormat/>
    <w:pPr>
      <w:keepNext/>
      <w:spacing w:before="240" w:after="60"/>
      <w:outlineLvl w:val="1"/>
    </w:pPr>
    <w:rPr>
      <w:rFonts w:ascii="Cambria" w:hAnsi="Cambria" w:cs="Cambria"/>
      <w:b/>
      <w:bCs/>
      <w:iCs/>
      <w:sz w:val="28"/>
      <w:szCs w:val="28"/>
      <w:lang w:val="x-none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pacing w:before="240" w:after="60" w:line="240" w:lineRule="auto"/>
      <w:ind w:left="0" w:hanging="900"/>
      <w:outlineLvl w:val="2"/>
    </w:pPr>
    <w:rPr>
      <w:rFonts w:ascii="Times New Roman" w:hAnsi="Times New Roman"/>
      <w:b/>
      <w:bCs/>
      <w:sz w:val="24"/>
      <w:szCs w:val="26"/>
      <w:lang w:val="x-none"/>
    </w:rPr>
  </w:style>
  <w:style w:type="paragraph" w:styleId="Titolo4">
    <w:name w:val="heading 4"/>
    <w:basedOn w:val="Normale"/>
    <w:next w:val="Normale"/>
    <w:qFormat/>
    <w:pPr>
      <w:keepNext/>
      <w:spacing w:before="240" w:after="60"/>
      <w:outlineLvl w:val="3"/>
    </w:pPr>
    <w:rPr>
      <w:b/>
      <w:bCs/>
      <w:sz w:val="28"/>
      <w:szCs w:val="28"/>
      <w:lang w:val="x-none"/>
    </w:rPr>
  </w:style>
  <w:style w:type="paragraph" w:styleId="Titolo5">
    <w:name w:val="heading 5"/>
    <w:basedOn w:val="Normale"/>
    <w:next w:val="Normale"/>
    <w:qFormat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lang w:val="x-none"/>
    </w:rPr>
  </w:style>
  <w:style w:type="paragraph" w:styleId="Titolo7">
    <w:name w:val="heading 7"/>
    <w:basedOn w:val="Normale"/>
    <w:next w:val="Normale"/>
    <w:qFormat/>
    <w:pPr>
      <w:spacing w:before="240" w:after="60"/>
      <w:outlineLvl w:val="6"/>
    </w:pPr>
    <w:rPr>
      <w:sz w:val="24"/>
      <w:szCs w:val="24"/>
      <w:lang w:val="x-none"/>
    </w:rPr>
  </w:style>
  <w:style w:type="paragraph" w:styleId="Titolo8">
    <w:name w:val="heading 8"/>
    <w:basedOn w:val="Normale"/>
    <w:next w:val="Normale"/>
    <w:qFormat/>
    <w:pPr>
      <w:spacing w:before="240" w:after="60"/>
      <w:outlineLvl w:val="7"/>
    </w:pPr>
    <w:rPr>
      <w:i/>
      <w:iCs/>
      <w:sz w:val="24"/>
      <w:szCs w:val="24"/>
      <w:lang w:val="x-none"/>
    </w:rPr>
  </w:style>
  <w:style w:type="paragraph" w:styleId="Titolo9">
    <w:name w:val="heading 9"/>
    <w:basedOn w:val="Normale"/>
    <w:next w:val="Normale"/>
    <w:qFormat/>
    <w:pPr>
      <w:spacing w:before="240" w:after="60"/>
      <w:outlineLvl w:val="8"/>
    </w:pPr>
    <w:rPr>
      <w:rFonts w:ascii="Cambria" w:hAnsi="Cambria" w:cs="Cambria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2z0">
    <w:name w:val="WW8Num2z0"/>
    <w:rPr>
      <w:rFonts w:ascii="Symbol" w:hAnsi="Symbol" w:cs="Symbol" w:hint="default"/>
      <w:color w:val="auto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5z0">
    <w:name w:val="WW8Num5z0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  <w:sz w:val="32"/>
      <w:szCs w:val="32"/>
    </w:rPr>
  </w:style>
  <w:style w:type="character" w:customStyle="1" w:styleId="WW8Num7z1">
    <w:name w:val="WW8Num7z1"/>
    <w:rPr>
      <w:i w:val="0"/>
    </w:rPr>
  </w:style>
  <w:style w:type="character" w:customStyle="1" w:styleId="WW8Num7z2">
    <w:name w:val="WW8Num7z2"/>
    <w:rPr>
      <w:sz w:val="28"/>
      <w:szCs w:val="28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  <w:rPr>
      <w:sz w:val="28"/>
      <w:szCs w:val="28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hAnsi="Times New Roman" w:cs="Times New Roman"/>
    </w:rPr>
  </w:style>
  <w:style w:type="character" w:customStyle="1" w:styleId="WW8Num11z0">
    <w:name w:val="WW8Num11z0"/>
    <w:rPr>
      <w:rFonts w:hint="default"/>
    </w:rPr>
  </w:style>
  <w:style w:type="character" w:customStyle="1" w:styleId="Carpredefinitoparagrafo1">
    <w:name w:val="Car. predefinito paragrafo1"/>
  </w:style>
  <w:style w:type="character" w:customStyle="1" w:styleId="Titolo1Carattere">
    <w:name w:val="Titolo 1 Carattere"/>
    <w:rPr>
      <w:rFonts w:ascii="Cambria" w:hAnsi="Cambria" w:cs="Cambria"/>
      <w:b/>
      <w:bCs/>
      <w:kern w:val="2"/>
      <w:sz w:val="32"/>
      <w:szCs w:val="32"/>
      <w:lang w:val="x-none"/>
    </w:rPr>
  </w:style>
  <w:style w:type="character" w:customStyle="1" w:styleId="Titolo2Carattere">
    <w:name w:val="Titolo 2 Carattere"/>
    <w:rPr>
      <w:rFonts w:ascii="Cambria" w:hAnsi="Cambria" w:cs="Cambria"/>
      <w:b/>
      <w:bCs/>
      <w:iCs/>
      <w:sz w:val="28"/>
      <w:szCs w:val="28"/>
      <w:lang w:val="x-none"/>
    </w:rPr>
  </w:style>
  <w:style w:type="character" w:customStyle="1" w:styleId="Titolo3Carattere">
    <w:name w:val="Titolo 3 Carattere"/>
    <w:rPr>
      <w:rFonts w:ascii="Times New Roman" w:hAnsi="Times New Roman" w:cs="Times New Roman"/>
      <w:b/>
      <w:bCs/>
      <w:sz w:val="24"/>
      <w:szCs w:val="26"/>
      <w:lang w:val="x-none"/>
    </w:rPr>
  </w:style>
  <w:style w:type="character" w:customStyle="1" w:styleId="Titolo4Carattere">
    <w:name w:val="Titolo 4 Carattere"/>
    <w:rPr>
      <w:b/>
      <w:bCs/>
      <w:sz w:val="28"/>
      <w:szCs w:val="28"/>
      <w:lang w:val="x-none"/>
    </w:rPr>
  </w:style>
  <w:style w:type="character" w:customStyle="1" w:styleId="Titolo5Carattere">
    <w:name w:val="Titolo 5 Carattere"/>
    <w:rPr>
      <w:b/>
      <w:bCs/>
      <w:i/>
      <w:iCs/>
      <w:sz w:val="26"/>
      <w:szCs w:val="26"/>
      <w:lang w:val="x-none"/>
    </w:rPr>
  </w:style>
  <w:style w:type="character" w:customStyle="1" w:styleId="Titolo6Carattere">
    <w:name w:val="Titolo 6 Carattere"/>
    <w:rPr>
      <w:b/>
      <w:bCs/>
      <w:sz w:val="22"/>
      <w:szCs w:val="22"/>
      <w:lang w:val="x-none"/>
    </w:rPr>
  </w:style>
  <w:style w:type="character" w:customStyle="1" w:styleId="Titolo7Carattere">
    <w:name w:val="Titolo 7 Carattere"/>
    <w:rPr>
      <w:sz w:val="24"/>
      <w:szCs w:val="24"/>
      <w:lang w:val="x-none"/>
    </w:rPr>
  </w:style>
  <w:style w:type="character" w:customStyle="1" w:styleId="Titolo8Carattere">
    <w:name w:val="Titolo 8 Carattere"/>
    <w:rPr>
      <w:i/>
      <w:iCs/>
      <w:sz w:val="24"/>
      <w:szCs w:val="24"/>
      <w:lang w:val="x-none"/>
    </w:rPr>
  </w:style>
  <w:style w:type="character" w:customStyle="1" w:styleId="Titolo9Carattere">
    <w:name w:val="Titolo 9 Carattere"/>
    <w:rPr>
      <w:rFonts w:ascii="Cambria" w:hAnsi="Cambria" w:cs="Cambria"/>
      <w:sz w:val="22"/>
      <w:szCs w:val="22"/>
      <w:lang w:val="x-none"/>
    </w:rPr>
  </w:style>
  <w:style w:type="character" w:styleId="Collegamentoipertestuale">
    <w:name w:val="Hyperlink"/>
    <w:uiPriority w:val="99"/>
    <w:rPr>
      <w:color w:val="0000FF"/>
      <w:u w:val="single"/>
    </w:rPr>
  </w:style>
  <w:style w:type="character" w:customStyle="1" w:styleId="CorpotestoCarattere">
    <w:name w:val="Corpo testo Carattere"/>
    <w:rPr>
      <w:rFonts w:eastAsia="Times New Roman"/>
      <w:sz w:val="22"/>
      <w:szCs w:val="22"/>
      <w:lang w:val="en-US" w:bidi="en-US"/>
    </w:rPr>
  </w:style>
  <w:style w:type="character" w:customStyle="1" w:styleId="TestonotaapidipaginaCarattere">
    <w:name w:val="Testo nota a piè di pagina Carattere"/>
    <w:rPr>
      <w:rFonts w:eastAsia="Times New Roman"/>
      <w:lang w:val="en-US" w:bidi="en-US"/>
    </w:rPr>
  </w:style>
  <w:style w:type="character" w:customStyle="1" w:styleId="Caratterinotaapidipagina">
    <w:name w:val="Caratteri nota a piè di pagina"/>
    <w:rPr>
      <w:vertAlign w:val="superscript"/>
    </w:rPr>
  </w:style>
  <w:style w:type="character" w:customStyle="1" w:styleId="RientrocorpodeltestoCarattere">
    <w:name w:val="Rientro corpo del testo Carattere"/>
    <w:rPr>
      <w:rFonts w:eastAsia="Times New Roman"/>
      <w:sz w:val="22"/>
      <w:szCs w:val="22"/>
      <w:lang w:val="en-US" w:bidi="en-US"/>
    </w:rPr>
  </w:style>
  <w:style w:type="character" w:customStyle="1" w:styleId="Corpodeltesto2Carattere">
    <w:name w:val="Corpo del testo 2 Carattere"/>
    <w:rPr>
      <w:rFonts w:eastAsia="Times New Roman"/>
      <w:sz w:val="22"/>
      <w:szCs w:val="22"/>
      <w:lang w:val="en-US" w:bidi="en-US"/>
    </w:rPr>
  </w:style>
  <w:style w:type="character" w:styleId="Riferimentointenso">
    <w:name w:val="Intense Reference"/>
    <w:qFormat/>
    <w:rPr>
      <w:b/>
      <w:bCs/>
      <w:smallCaps/>
      <w:color w:val="C0504D"/>
      <w:spacing w:val="5"/>
      <w:u w:val="single"/>
    </w:rPr>
  </w:style>
  <w:style w:type="character" w:customStyle="1" w:styleId="IntestazioneCarattere">
    <w:name w:val="Intestazione Carattere"/>
    <w:rPr>
      <w:sz w:val="22"/>
      <w:szCs w:val="22"/>
    </w:rPr>
  </w:style>
  <w:style w:type="character" w:customStyle="1" w:styleId="PidipaginaCarattere">
    <w:name w:val="Piè di pagina Carattere"/>
    <w:rPr>
      <w:sz w:val="22"/>
      <w:szCs w:val="22"/>
    </w:rPr>
  </w:style>
  <w:style w:type="character" w:styleId="Numeropagina">
    <w:name w:val="page number"/>
    <w:basedOn w:val="Carpredefinitoparagrafo1"/>
  </w:style>
  <w:style w:type="character" w:customStyle="1" w:styleId="Rimandocommento1">
    <w:name w:val="Rimando commento1"/>
    <w:rPr>
      <w:sz w:val="16"/>
      <w:szCs w:val="16"/>
    </w:rPr>
  </w:style>
  <w:style w:type="character" w:styleId="Enfasigrassetto">
    <w:name w:val="Strong"/>
    <w:qFormat/>
    <w:rPr>
      <w:rFonts w:ascii="Verdana" w:hAnsi="Verdana" w:cs="Verdana"/>
      <w:b/>
      <w:bCs/>
      <w:color w:val="000080"/>
      <w:sz w:val="22"/>
      <w:szCs w:val="22"/>
      <w:lang w:val="en-US" w:bidi="ar-SA"/>
    </w:rPr>
  </w:style>
  <w:style w:type="character" w:customStyle="1" w:styleId="Corpodeltesto3Carattere">
    <w:name w:val="Corpo del testo 3 Carattere"/>
    <w:rPr>
      <w:sz w:val="16"/>
      <w:szCs w:val="16"/>
    </w:rPr>
  </w:style>
  <w:style w:type="character" w:styleId="Titolodellibro">
    <w:name w:val="Book Title"/>
    <w:qFormat/>
    <w:rPr>
      <w:b/>
      <w:bCs/>
      <w:smallCaps/>
      <w:spacing w:val="5"/>
    </w:rPr>
  </w:style>
  <w:style w:type="character" w:styleId="Enfasicorsivo">
    <w:name w:val="Emphasis"/>
    <w:qFormat/>
    <w:rPr>
      <w:i/>
      <w:iCs/>
    </w:rPr>
  </w:style>
  <w:style w:type="character" w:customStyle="1" w:styleId="CarattereCarattere1">
    <w:name w:val=" Carattere Carattere1"/>
    <w:rPr>
      <w:rFonts w:ascii="Arial" w:hAnsi="Arial" w:cs="Arial"/>
      <w:b/>
      <w:sz w:val="28"/>
      <w:lang w:val="it-IT" w:bidi="ar-SA"/>
    </w:rPr>
  </w:style>
  <w:style w:type="paragraph" w:customStyle="1" w:styleId="Titolo10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20"/>
    </w:pPr>
    <w:rPr>
      <w:rFonts w:eastAsia="Times New Roman"/>
      <w:lang w:val="en-US" w:bidi="en-US"/>
    </w:r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styleId="Paragrafoelenco">
    <w:name w:val="List Paragraph"/>
    <w:basedOn w:val="Normale"/>
    <w:qFormat/>
    <w:pPr>
      <w:ind w:left="708"/>
    </w:pPr>
  </w:style>
  <w:style w:type="paragraph" w:styleId="Sommario1">
    <w:name w:val="toc 1"/>
    <w:basedOn w:val="Normale"/>
    <w:next w:val="Normale"/>
    <w:uiPriority w:val="39"/>
  </w:style>
  <w:style w:type="paragraph" w:styleId="Sommario2">
    <w:name w:val="toc 2"/>
    <w:basedOn w:val="Normale"/>
    <w:next w:val="Normale"/>
    <w:uiPriority w:val="39"/>
    <w:pPr>
      <w:ind w:left="220"/>
    </w:pPr>
  </w:style>
  <w:style w:type="paragraph" w:customStyle="1" w:styleId="Titolosezione">
    <w:name w:val="Titolo sezione"/>
    <w:basedOn w:val="Titolo1"/>
    <w:pPr>
      <w:keepLines/>
      <w:numPr>
        <w:numId w:val="0"/>
      </w:numPr>
      <w:spacing w:before="480" w:after="0"/>
    </w:pPr>
    <w:rPr>
      <w:color w:val="365F91"/>
      <w:kern w:val="0"/>
      <w:sz w:val="28"/>
      <w:szCs w:val="28"/>
      <w:lang w:val="en-US" w:bidi="en-US"/>
    </w:rPr>
  </w:style>
  <w:style w:type="paragraph" w:styleId="NormaleWeb">
    <w:name w:val="Normal (Web)"/>
    <w:basedOn w:val="Normale"/>
    <w:pPr>
      <w:spacing w:after="0" w:line="240" w:lineRule="auto"/>
      <w:ind w:left="1080"/>
    </w:pPr>
    <w:rPr>
      <w:rFonts w:ascii="Verdana" w:eastAsia="Times New Roman" w:hAnsi="Verdana" w:cs="Arial"/>
      <w:color w:val="003572"/>
      <w:sz w:val="24"/>
      <w:szCs w:val="24"/>
    </w:rPr>
  </w:style>
  <w:style w:type="paragraph" w:styleId="Testonotaapidipagina">
    <w:name w:val="footnote text"/>
    <w:basedOn w:val="Normale"/>
    <w:rPr>
      <w:rFonts w:eastAsia="Times New Roman"/>
      <w:sz w:val="20"/>
      <w:szCs w:val="20"/>
      <w:lang w:val="en-US" w:bidi="en-US"/>
    </w:rPr>
  </w:style>
  <w:style w:type="paragraph" w:styleId="Rientrocorpodeltesto">
    <w:name w:val="Body Text Indent"/>
    <w:basedOn w:val="Normale"/>
    <w:pPr>
      <w:spacing w:after="120"/>
      <w:ind w:left="283"/>
    </w:pPr>
    <w:rPr>
      <w:rFonts w:eastAsia="Times New Roman"/>
      <w:lang w:val="en-US" w:bidi="en-US"/>
    </w:rPr>
  </w:style>
  <w:style w:type="paragraph" w:customStyle="1" w:styleId="Corpodeltesto21">
    <w:name w:val="Corpo del testo 21"/>
    <w:basedOn w:val="Normale"/>
    <w:pPr>
      <w:spacing w:after="120" w:line="480" w:lineRule="auto"/>
    </w:pPr>
    <w:rPr>
      <w:rFonts w:eastAsia="Times New Roman"/>
      <w:lang w:val="en-US" w:bidi="en-US"/>
    </w:rPr>
  </w:style>
  <w:style w:type="paragraph" w:styleId="Sommario3">
    <w:name w:val="toc 3"/>
    <w:basedOn w:val="Normale"/>
    <w:next w:val="Normale"/>
    <w:pPr>
      <w:tabs>
        <w:tab w:val="left" w:pos="1320"/>
        <w:tab w:val="right" w:leader="dot" w:pos="9628"/>
      </w:tabs>
      <w:ind w:left="708"/>
    </w:pPr>
  </w:style>
  <w:style w:type="paragraph" w:customStyle="1" w:styleId="ListParagraph">
    <w:name w:val="List Paragraph"/>
    <w:basedOn w:val="Normale"/>
    <w:pPr>
      <w:ind w:left="720"/>
      <w:contextualSpacing/>
    </w:pPr>
    <w:rPr>
      <w:rFonts w:eastAsia="Times New Roman"/>
    </w:rPr>
  </w:style>
  <w:style w:type="paragraph" w:customStyle="1" w:styleId="Testonormale1">
    <w:name w:val="Testo normale1"/>
    <w:basedOn w:val="Normale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lang w:val="x-none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lang w:val="x-none"/>
    </w:rPr>
  </w:style>
  <w:style w:type="paragraph" w:customStyle="1" w:styleId="Tabella">
    <w:name w:val="Tabella"/>
    <w:basedOn w:val="Normale"/>
    <w:pPr>
      <w:keepLines/>
      <w:overflowPunct w:val="0"/>
      <w:autoSpaceDE w:val="0"/>
      <w:spacing w:before="120" w:after="0" w:line="280" w:lineRule="atLeast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Corpodeltesto31">
    <w:name w:val="Corpo del testo 31"/>
    <w:basedOn w:val="Normale"/>
    <w:pPr>
      <w:spacing w:after="120"/>
    </w:pPr>
    <w:rPr>
      <w:sz w:val="16"/>
      <w:szCs w:val="16"/>
      <w:lang w:val="x-none"/>
    </w:rPr>
  </w:style>
  <w:style w:type="paragraph" w:customStyle="1" w:styleId="UseCaseSection">
    <w:name w:val="UseCaseSection"/>
    <w:pPr>
      <w:suppressAutoHyphens/>
      <w:ind w:left="851"/>
      <w:jc w:val="both"/>
    </w:pPr>
    <w:rPr>
      <w:rFonts w:ascii="Arial" w:hAnsi="Arial" w:cs="Arial"/>
      <w:lang w:eastAsia="zh-CN"/>
    </w:rPr>
  </w:style>
  <w:style w:type="paragraph" w:customStyle="1" w:styleId="Table">
    <w:name w:val="Table"/>
    <w:basedOn w:val="Normale"/>
    <w:pPr>
      <w:keepLines/>
      <w:widowControl w:val="0"/>
      <w:tabs>
        <w:tab w:val="left" w:pos="851"/>
        <w:tab w:val="left" w:pos="2268"/>
        <w:tab w:val="left" w:pos="3119"/>
        <w:tab w:val="left" w:pos="4536"/>
      </w:tabs>
      <w:overflowPunct w:val="0"/>
      <w:autoSpaceDE w:val="0"/>
      <w:spacing w:before="120" w:after="0" w:line="280" w:lineRule="atLeast"/>
      <w:textAlignment w:val="baseline"/>
    </w:pPr>
    <w:rPr>
      <w:rFonts w:ascii="Times" w:eastAsia="Times New Roman" w:hAnsi="Times" w:cs="Times"/>
      <w:sz w:val="20"/>
      <w:szCs w:val="20"/>
      <w:lang w:val="en-GB"/>
    </w:rPr>
  </w:style>
  <w:style w:type="paragraph" w:customStyle="1" w:styleId="TitoloDoc">
    <w:name w:val="Titolo_Doc"/>
    <w:basedOn w:val="Normale"/>
    <w:pPr>
      <w:keepLines/>
      <w:widowControl w:val="0"/>
      <w:overflowPunct w:val="0"/>
      <w:autoSpaceDE w:val="0"/>
      <w:spacing w:before="120" w:after="0" w:line="278" w:lineRule="atLeast"/>
      <w:jc w:val="center"/>
      <w:textAlignment w:val="baseline"/>
    </w:pPr>
    <w:rPr>
      <w:rFonts w:ascii="Helvetica" w:eastAsia="Times New Roman" w:hAnsi="Helvetica" w:cs="Helvetica"/>
      <w:b/>
      <w:sz w:val="50"/>
      <w:szCs w:val="20"/>
    </w:rPr>
  </w:style>
  <w:style w:type="paragraph" w:customStyle="1" w:styleId="Versdoc">
    <w:name w:val="Versdoc"/>
    <w:basedOn w:val="Normale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Titol1senzanum">
    <w:name w:val="Titol1senzanum"/>
    <w:basedOn w:val="Titolo1"/>
    <w:next w:val="Normale"/>
    <w:pPr>
      <w:widowControl w:val="0"/>
      <w:spacing w:before="360" w:after="120" w:line="280" w:lineRule="atLeast"/>
    </w:pPr>
    <w:rPr>
      <w:rFonts w:ascii="Arial" w:hAnsi="Arial" w:cs="Arial"/>
      <w:bCs w:val="0"/>
      <w:smallCaps/>
      <w:kern w:val="0"/>
      <w:sz w:val="28"/>
      <w:szCs w:val="24"/>
    </w:rPr>
  </w:style>
  <w:style w:type="paragraph" w:customStyle="1" w:styleId="Titol2senzanum">
    <w:name w:val="Titol2senzanum"/>
    <w:basedOn w:val="Titolo2"/>
    <w:next w:val="Normale"/>
    <w:link w:val="Titol2senzanumCarattere"/>
    <w:pPr>
      <w:widowControl w:val="0"/>
      <w:spacing w:before="360" w:after="120" w:line="240" w:lineRule="auto"/>
    </w:pPr>
    <w:rPr>
      <w:rFonts w:ascii="Arial" w:hAnsi="Arial" w:cs="Arial"/>
      <w:bCs w:val="0"/>
      <w:i/>
      <w:iCs w:val="0"/>
      <w:sz w:val="24"/>
      <w:szCs w:val="24"/>
    </w:rPr>
  </w:style>
  <w:style w:type="paragraph" w:styleId="Titolosommario">
    <w:name w:val="TOC Heading"/>
    <w:basedOn w:val="Titolo1"/>
    <w:next w:val="Normale"/>
    <w:qFormat/>
    <w:pPr>
      <w:keepLines/>
      <w:numPr>
        <w:numId w:val="0"/>
      </w:numPr>
      <w:spacing w:before="480" w:after="0"/>
    </w:pPr>
    <w:rPr>
      <w:rFonts w:eastAsia="Times New Roman" w:cs="Times New Roman"/>
      <w:color w:val="365F91"/>
      <w:kern w:val="0"/>
      <w:sz w:val="28"/>
      <w:szCs w:val="28"/>
    </w:rPr>
  </w:style>
  <w:style w:type="paragraph" w:customStyle="1" w:styleId="Testocommento1">
    <w:name w:val="Testo commento1"/>
    <w:basedOn w:val="Normale"/>
    <w:rPr>
      <w:sz w:val="20"/>
      <w:szCs w:val="20"/>
    </w:rPr>
  </w:style>
  <w:style w:type="paragraph" w:styleId="Soggettocommento">
    <w:name w:val="annotation subject"/>
    <w:basedOn w:val="Testocommento1"/>
    <w:next w:val="Testocommento1"/>
    <w:rPr>
      <w:b/>
      <w:bCs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msolistparagraph0">
    <w:name w:val="msolistparagraph"/>
    <w:basedOn w:val="Normale"/>
    <w:pPr>
      <w:ind w:left="720"/>
    </w:pPr>
    <w:rPr>
      <w:rFonts w:eastAsia="MS Mincho"/>
      <w:lang w:eastAsia="ja-JP"/>
    </w:rPr>
  </w:style>
  <w:style w:type="paragraph" w:styleId="Sommario4">
    <w:name w:val="toc 4"/>
    <w:basedOn w:val="Normale"/>
    <w:next w:val="Normale"/>
    <w:pPr>
      <w:spacing w:after="0" w:line="240" w:lineRule="auto"/>
      <w:ind w:left="660"/>
    </w:pPr>
    <w:rPr>
      <w:rFonts w:ascii="Times New Roman" w:eastAsia="Times New Roman" w:hAnsi="Times New Roman"/>
      <w:smallCaps/>
      <w:color w:val="000080"/>
      <w:sz w:val="20"/>
      <w:szCs w:val="20"/>
    </w:rPr>
  </w:style>
  <w:style w:type="paragraph" w:customStyle="1" w:styleId="Stileprima6pt">
    <w:name w:val="Stile prima 6 pt"/>
    <w:basedOn w:val="Normale"/>
    <w:pPr>
      <w:spacing w:before="60" w:after="0" w:line="240" w:lineRule="auto"/>
    </w:pPr>
    <w:rPr>
      <w:rFonts w:ascii="Times New Roman" w:eastAsia="Times New Roman" w:hAnsi="Times New Roman"/>
      <w:color w:val="000080"/>
      <w:szCs w:val="20"/>
    </w:rPr>
  </w:style>
  <w:style w:type="paragraph" w:customStyle="1" w:styleId="WW-Didascalia">
    <w:name w:val="WW-Didascalia"/>
    <w:basedOn w:val="Normale"/>
    <w:next w:val="Normale"/>
    <w:pPr>
      <w:spacing w:after="0" w:line="240" w:lineRule="auto"/>
      <w:jc w:val="center"/>
    </w:pPr>
    <w:rPr>
      <w:rFonts w:ascii="Times New Roman" w:eastAsia="Times New Roman" w:hAnsi="Times New Roman"/>
      <w:bCs/>
      <w:color w:val="000080"/>
      <w:sz w:val="20"/>
      <w:szCs w:val="20"/>
    </w:rPr>
  </w:style>
  <w:style w:type="paragraph" w:customStyle="1" w:styleId="StileTitolo2Sinistro0cmSporgente095cm">
    <w:name w:val="Stile Titolo 2 + Sinistro:  0 cm Sporgente  095 cm"/>
    <w:basedOn w:val="Titolo2"/>
    <w:pPr>
      <w:numPr>
        <w:numId w:val="8"/>
      </w:numPr>
      <w:tabs>
        <w:tab w:val="left" w:pos="540"/>
      </w:tabs>
      <w:spacing w:before="0" w:after="0" w:line="240" w:lineRule="auto"/>
    </w:pPr>
    <w:rPr>
      <w:rFonts w:ascii="Times New Roman" w:eastAsia="Times New Roman" w:hAnsi="Times New Roman" w:cs="Times New Roman"/>
      <w:bCs w:val="0"/>
      <w:i/>
      <w:iCs w:val="0"/>
      <w:sz w:val="22"/>
      <w:szCs w:val="20"/>
    </w:rPr>
  </w:style>
  <w:style w:type="paragraph" w:customStyle="1" w:styleId="Indicedellefigure1">
    <w:name w:val="Indice delle figure1"/>
    <w:basedOn w:val="Normale"/>
    <w:next w:val="Normale"/>
    <w:pPr>
      <w:spacing w:after="0" w:line="240" w:lineRule="auto"/>
    </w:pPr>
    <w:rPr>
      <w:rFonts w:ascii="Times New Roman" w:eastAsia="Times New Roman" w:hAnsi="Times New Roman"/>
      <w:color w:val="000080"/>
      <w:szCs w:val="24"/>
    </w:rPr>
  </w:style>
  <w:style w:type="paragraph" w:customStyle="1" w:styleId="Stile1">
    <w:name w:val="Stile1"/>
    <w:basedOn w:val="Indicedellefigure1"/>
    <w:pPr>
      <w:tabs>
        <w:tab w:val="right" w:leader="dot" w:pos="8828"/>
      </w:tabs>
    </w:pPr>
    <w:rPr>
      <w:lang w:val="it-IT" w:eastAsia="it-IT"/>
    </w:rPr>
  </w:style>
  <w:style w:type="paragraph" w:customStyle="1" w:styleId="NewStyle2">
    <w:name w:val="NewStyle 2"/>
    <w:basedOn w:val="StileTitolo2Sinistro0cmSporgente095cm"/>
    <w:pPr>
      <w:numPr>
        <w:numId w:val="0"/>
      </w:numPr>
    </w:pPr>
    <w:rPr>
      <w:b w:val="0"/>
    </w:rPr>
  </w:style>
  <w:style w:type="paragraph" w:customStyle="1" w:styleId="StileTitolo1FranklinGothicBook10ptBluscuroGiustifica">
    <w:name w:val="Stile Titolo 1 + Franklin Gothic Book 10 pt Blu scuro Giustifica..."/>
    <w:basedOn w:val="Titolo1"/>
    <w:pPr>
      <w:tabs>
        <w:tab w:val="left" w:pos="432"/>
      </w:tabs>
      <w:spacing w:line="240" w:lineRule="auto"/>
      <w:ind w:left="426" w:hanging="426"/>
      <w:jc w:val="both"/>
    </w:pPr>
    <w:rPr>
      <w:rFonts w:ascii="Arial" w:eastAsia="Times New Roman" w:hAnsi="Arial" w:cs="Arial"/>
      <w:color w:val="000080"/>
      <w:sz w:val="24"/>
      <w:szCs w:val="20"/>
      <w:lang w:val="it-IT"/>
    </w:rPr>
  </w:style>
  <w:style w:type="paragraph" w:customStyle="1" w:styleId="Default">
    <w:name w:val="Default"/>
    <w:pPr>
      <w:suppressAutoHyphens/>
      <w:autoSpaceDE w:val="0"/>
    </w:pPr>
    <w:rPr>
      <w:rFonts w:ascii="Book Antiqua" w:hAnsi="Book Antiqua" w:cs="Book Antiqua"/>
      <w:color w:val="000000"/>
      <w:sz w:val="24"/>
      <w:szCs w:val="24"/>
      <w:lang w:eastAsia="zh-CN"/>
    </w:rPr>
  </w:style>
  <w:style w:type="paragraph" w:customStyle="1" w:styleId="CarattereCarattereCarattereCarattere">
    <w:name w:val="Carattere Carattere Carattere Carattere"/>
    <w:basedOn w:val="Normale"/>
    <w:pPr>
      <w:snapToGrid w:val="0"/>
      <w:spacing w:before="120" w:after="120" w:line="240" w:lineRule="auto"/>
      <w:jc w:val="both"/>
    </w:pPr>
    <w:rPr>
      <w:rFonts w:ascii="Verdana" w:eastAsia="Times New Roman" w:hAnsi="Verdana" w:cs="Verdana"/>
      <w:color w:val="000080"/>
      <w:lang w:val="en-US"/>
    </w:rPr>
  </w:style>
  <w:style w:type="paragraph" w:customStyle="1" w:styleId="Scopo">
    <w:name w:val="&lt;$$Scopo$$&gt;"/>
    <w:basedOn w:val="Normale"/>
    <w:next w:val="Normale"/>
    <w:pPr>
      <w:spacing w:after="0" w:line="240" w:lineRule="auto"/>
      <w:ind w:left="851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elencoPuntato">
    <w:name w:val="elencoPuntato"/>
    <w:basedOn w:val="Normale"/>
    <w:pPr>
      <w:widowControl w:val="0"/>
      <w:numPr>
        <w:numId w:val="2"/>
      </w:numPr>
      <w:tabs>
        <w:tab w:val="left" w:pos="1191"/>
      </w:tabs>
      <w:spacing w:after="0" w:line="240" w:lineRule="auto"/>
      <w:jc w:val="both"/>
    </w:pPr>
    <w:rPr>
      <w:rFonts w:ascii="Garamond" w:eastAsia="Times New Roman" w:hAnsi="Garamond" w:cs="Garamond"/>
      <w:sz w:val="24"/>
      <w:szCs w:val="24"/>
    </w:rPr>
  </w:style>
  <w:style w:type="paragraph" w:customStyle="1" w:styleId="Flussoprincipale">
    <w:name w:val="&lt;$$Flusso principale$$&gt;"/>
    <w:basedOn w:val="Normale"/>
    <w:next w:val="Normale"/>
    <w:pPr>
      <w:spacing w:after="0" w:line="240" w:lineRule="auto"/>
      <w:ind w:left="851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Listepte">
    <w:name w:val="Listepte"/>
    <w:next w:val="Normale"/>
    <w:pPr>
      <w:keepLines/>
      <w:numPr>
        <w:numId w:val="4"/>
      </w:numPr>
      <w:suppressAutoHyphens/>
      <w:spacing w:before="120" w:line="280" w:lineRule="atLeast"/>
      <w:jc w:val="both"/>
    </w:pPr>
    <w:rPr>
      <w:rFonts w:ascii="Arial" w:eastAsia="Arial" w:hAnsi="Arial" w:cs="Arial"/>
      <w:lang w:eastAsia="zh-CN"/>
    </w:rPr>
  </w:style>
  <w:style w:type="paragraph" w:customStyle="1" w:styleId="Immagine">
    <w:name w:val="Immagine"/>
    <w:basedOn w:val="Rientrocorpodeltesto"/>
    <w:pPr>
      <w:spacing w:before="240" w:after="0" w:line="360" w:lineRule="auto"/>
      <w:ind w:left="0"/>
      <w:jc w:val="center"/>
    </w:pPr>
    <w:rPr>
      <w:rFonts w:ascii="Garamond" w:hAnsi="Garamond" w:cs="Garamond"/>
      <w:szCs w:val="20"/>
      <w:lang w:val="it-IT" w:bidi="ar-SA"/>
    </w:rPr>
  </w:style>
  <w:style w:type="paragraph" w:customStyle="1" w:styleId="StileCorpodeltesto322pt">
    <w:name w:val="Stile Corpo del testo 3 + 22 pt"/>
    <w:basedOn w:val="Corpodeltesto31"/>
    <w:pPr>
      <w:spacing w:line="240" w:lineRule="auto"/>
      <w:jc w:val="center"/>
    </w:pPr>
    <w:rPr>
      <w:rFonts w:ascii="Arial" w:eastAsia="Times New Roman" w:hAnsi="Arial" w:cs="Arial"/>
      <w:b/>
      <w:color w:val="000080"/>
      <w:sz w:val="44"/>
      <w:szCs w:val="4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essunaspaziatura">
    <w:name w:val="No Spacing"/>
    <w:qFormat/>
    <w:pPr>
      <w:suppressAutoHyphens/>
    </w:pPr>
    <w:rPr>
      <w:rFonts w:ascii="Calibri" w:eastAsia="Calibri" w:hAnsi="Calibri"/>
      <w:sz w:val="22"/>
      <w:szCs w:val="22"/>
      <w:lang w:eastAsia="zh-CN"/>
    </w:rPr>
  </w:style>
  <w:style w:type="paragraph" w:customStyle="1" w:styleId="TitSottosezOggettoReport">
    <w:name w:val="Tit.Sottosez. Oggetto Report"/>
    <w:basedOn w:val="Normale"/>
    <w:next w:val="Normale"/>
    <w:pPr>
      <w:keepLines/>
      <w:widowControl w:val="0"/>
      <w:spacing w:after="0" w:line="240" w:lineRule="auto"/>
    </w:pPr>
    <w:rPr>
      <w:rFonts w:ascii="Courier New" w:eastAsia="Times New Roman" w:hAnsi="Courier New" w:cs="Courier New"/>
      <w:b/>
      <w:sz w:val="16"/>
      <w:szCs w:val="20"/>
      <w:lang w:val="it-IT" w:eastAsia="it-IT"/>
    </w:rPr>
  </w:style>
  <w:style w:type="paragraph" w:customStyle="1" w:styleId="Contenutocornice">
    <w:name w:val="Contenuto cornice"/>
    <w:basedOn w:val="Normale"/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numbering" w:customStyle="1" w:styleId="Stile2">
    <w:name w:val="Stile2"/>
    <w:rsid w:val="00CC0948"/>
    <w:pPr>
      <w:numPr>
        <w:numId w:val="15"/>
      </w:numPr>
    </w:pPr>
  </w:style>
  <w:style w:type="character" w:customStyle="1" w:styleId="Titol2senzanumCarattere">
    <w:name w:val="Titol2senzanum Carattere"/>
    <w:basedOn w:val="Carpredefinitoparagrafo"/>
    <w:link w:val="Titol2senzanum"/>
    <w:rsid w:val="00CC0948"/>
    <w:rPr>
      <w:rFonts w:ascii="Arial" w:eastAsia="Calibri" w:hAnsi="Arial" w:cs="Arial"/>
      <w:b/>
      <w:i/>
      <w:sz w:val="24"/>
      <w:szCs w:val="24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02D79E-A924-488E-986D-5F629E2BB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2447</Words>
  <Characters>13953</Characters>
  <Application>Microsoft Office Word</Application>
  <DocSecurity>0</DocSecurity>
  <Lines>116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Denominazione Progetto</vt:lpstr>
    </vt:vector>
  </TitlesOfParts>
  <Company>Microsoft</Company>
  <LinksUpToDate>false</LinksUpToDate>
  <CharactersWithSpaces>16368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Denominazione Progetto</dc:title>
  <dc:subject/>
  <dc:creator>btarantini</dc:creator>
  <cp:keywords/>
  <cp:lastModifiedBy>Morra Francesco</cp:lastModifiedBy>
  <cp:revision>2</cp:revision>
  <cp:lastPrinted>2013-05-29T10:14:00Z</cp:lastPrinted>
  <dcterms:created xsi:type="dcterms:W3CDTF">2024-11-12T15:27:00Z</dcterms:created>
  <dcterms:modified xsi:type="dcterms:W3CDTF">2024-11-12T15:27:00Z</dcterms:modified>
</cp:coreProperties>
</file>